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3957BE" w14:textId="77777777" w:rsidR="00F57DB9" w:rsidRPr="00E330AE" w:rsidRDefault="00F57DB9">
      <w:pPr>
        <w:pStyle w:val="Chapternumber"/>
        <w:spacing w:after="120"/>
        <w:rPr>
          <w:rFonts w:ascii="Liberation Sans" w:hAnsi="Liberation Sans" w:cs="Liberation Sans"/>
        </w:rPr>
      </w:pPr>
      <w:bookmarkStart w:id="0" w:name="_GoBack"/>
      <w:bookmarkEnd w:id="0"/>
      <w:r w:rsidRPr="00E330AE">
        <w:rPr>
          <w:rFonts w:ascii="Liberation Sans" w:hAnsi="Liberation Sans" w:cs="Liberation Sans"/>
        </w:rPr>
        <w:t>CHAPTER 9</w:t>
      </w:r>
    </w:p>
    <w:p w14:paraId="433957BF" w14:textId="77777777" w:rsidR="00F57DB9" w:rsidRPr="00E330AE" w:rsidRDefault="00F57DB9">
      <w:pPr>
        <w:rPr>
          <w:rFonts w:ascii="Liberation Sans" w:hAnsi="Liberation Sans" w:cs="Liberation Sans"/>
        </w:rPr>
      </w:pPr>
    </w:p>
    <w:p w14:paraId="433957C0" w14:textId="77777777" w:rsidR="00F57DB9" w:rsidRPr="00E330AE" w:rsidRDefault="00F57DB9">
      <w:pPr>
        <w:pStyle w:val="2Head"/>
        <w:rPr>
          <w:rFonts w:ascii="Liberation Sans" w:hAnsi="Liberation Sans" w:cs="Liberation Sans"/>
        </w:rPr>
      </w:pPr>
      <w:r w:rsidRPr="00E330AE">
        <w:rPr>
          <w:rFonts w:ascii="Liberation Sans" w:hAnsi="Liberation Sans" w:cs="Liberation Sans"/>
        </w:rPr>
        <w:t>SOLUTIONS TO EXERCISES—SET B</w:t>
      </w:r>
    </w:p>
    <w:p w14:paraId="433957C1" w14:textId="77777777" w:rsidR="00F57DB9" w:rsidRPr="00E330AE" w:rsidRDefault="00F57DB9">
      <w:pPr>
        <w:pStyle w:val="BodyLarge"/>
        <w:rPr>
          <w:rFonts w:ascii="Liberation Sans" w:hAnsi="Liberation Sans" w:cs="Liberation Sans"/>
        </w:rPr>
      </w:pPr>
    </w:p>
    <w:p w14:paraId="433957C2" w14:textId="77777777" w:rsidR="00F57DB9" w:rsidRPr="00E330AE" w:rsidRDefault="00F57DB9">
      <w:pPr>
        <w:pStyle w:val="BodyLarge"/>
        <w:rPr>
          <w:rFonts w:ascii="Liberation Sans" w:hAnsi="Liberation Sans" w:cs="Liberation Sans"/>
        </w:rPr>
      </w:pPr>
    </w:p>
    <w:p w14:paraId="433957C3" w14:textId="77777777" w:rsidR="00F57DB9" w:rsidRPr="00E330AE" w:rsidRDefault="00F57DB9">
      <w:pPr>
        <w:pStyle w:val="BodyLarge"/>
        <w:rPr>
          <w:rFonts w:ascii="Liberation Sans" w:hAnsi="Liberation Sans" w:cs="Liberation Sans"/>
        </w:rPr>
      </w:pPr>
      <w:r w:rsidRPr="00E330AE">
        <w:rPr>
          <w:rFonts w:ascii="Liberation Sans" w:hAnsi="Liberation Sans" w:cs="Liberation Sans"/>
        </w:rPr>
        <w:t>EXERCISE 9-1B</w:t>
      </w:r>
    </w:p>
    <w:p w14:paraId="433957C4" w14:textId="77777777" w:rsidR="00F57DB9" w:rsidRPr="00E330AE" w:rsidRDefault="00F57DB9">
      <w:pPr>
        <w:pStyle w:val="BodyLarge"/>
        <w:rPr>
          <w:rFonts w:ascii="Liberation Sans" w:hAnsi="Liberation Sans" w:cs="Liberation Sans"/>
        </w:rPr>
      </w:pPr>
    </w:p>
    <w:p w14:paraId="433957C5" w14:textId="77777777" w:rsidR="00F57DB9" w:rsidRPr="00E330AE" w:rsidRDefault="00F57DB9">
      <w:pPr>
        <w:pStyle w:val="BodyLarge"/>
        <w:tabs>
          <w:tab w:val="left" w:pos="600"/>
        </w:tabs>
        <w:ind w:left="600" w:hanging="600"/>
        <w:jc w:val="both"/>
        <w:rPr>
          <w:rFonts w:ascii="Liberation Sans" w:hAnsi="Liberation Sans" w:cs="Liberation Sans"/>
          <w:spacing w:val="6"/>
        </w:rPr>
      </w:pPr>
      <w:r w:rsidRPr="00E330AE">
        <w:rPr>
          <w:rFonts w:ascii="Liberation Sans" w:hAnsi="Liberation Sans" w:cs="Liberation Sans"/>
          <w:spacing w:val="6"/>
        </w:rPr>
        <w:t>(a)</w:t>
      </w:r>
      <w:r w:rsidRPr="00E330AE">
        <w:rPr>
          <w:rFonts w:ascii="Liberation Sans" w:hAnsi="Liberation Sans" w:cs="Liberation Sans"/>
          <w:spacing w:val="6"/>
        </w:rPr>
        <w:tab/>
      </w:r>
      <w:r w:rsidRPr="00E330AE">
        <w:rPr>
          <w:rFonts w:ascii="Liberation Sans" w:hAnsi="Liberation Sans" w:cs="Liberation Sans"/>
        </w:rPr>
        <w:t>Under the historical</w:t>
      </w:r>
      <w:r w:rsidRPr="00E330AE">
        <w:rPr>
          <w:rFonts w:ascii="Liberation Sans" w:hAnsi="Liberation Sans" w:cs="Liberation Sans"/>
          <w:color w:val="000000"/>
          <w:sz w:val="20"/>
          <w:szCs w:val="20"/>
        </w:rPr>
        <w:t xml:space="preserve"> </w:t>
      </w:r>
      <w:r w:rsidRPr="00E330AE">
        <w:rPr>
          <w:rFonts w:ascii="Liberation Sans" w:hAnsi="Liberation Sans" w:cs="Liberation Sans"/>
        </w:rPr>
        <w:t xml:space="preserve">cost principle, the acquisition cost for a plant asset includes </w:t>
      </w:r>
      <w:r w:rsidRPr="00E330AE">
        <w:rPr>
          <w:rFonts w:ascii="Liberation Sans" w:hAnsi="Liberation Sans" w:cs="Liberation Sans"/>
          <w:spacing w:val="-2"/>
        </w:rPr>
        <w:t>all expenditures necessary to acquire the asset and make it ready for its</w:t>
      </w:r>
      <w:r w:rsidRPr="00E330AE">
        <w:rPr>
          <w:rFonts w:ascii="Liberation Sans" w:hAnsi="Liberation Sans" w:cs="Liberation Sans"/>
        </w:rPr>
        <w:t xml:space="preserve"> intended use. For example, the cost of factory machinery includes </w:t>
      </w:r>
      <w:r w:rsidRPr="00E330AE">
        <w:rPr>
          <w:rFonts w:ascii="Liberation Sans" w:hAnsi="Liberation Sans" w:cs="Liberation Sans"/>
          <w:spacing w:val="-4"/>
        </w:rPr>
        <w:t xml:space="preserve">the </w:t>
      </w:r>
      <w:r w:rsidRPr="00E330AE">
        <w:rPr>
          <w:rFonts w:ascii="Liberation Sans" w:hAnsi="Liberation Sans" w:cs="Liberation Sans"/>
        </w:rPr>
        <w:t>purchase price, freight costs paid by the purchaser, insurance costs during transit, and installation costs.</w:t>
      </w:r>
    </w:p>
    <w:p w14:paraId="433957C6" w14:textId="77777777" w:rsidR="00F57DB9" w:rsidRPr="00E330AE" w:rsidRDefault="00F57DB9">
      <w:pPr>
        <w:pStyle w:val="BodyLarge"/>
        <w:rPr>
          <w:rFonts w:ascii="Liberation Sans" w:hAnsi="Liberation Sans" w:cs="Liberation Sans"/>
        </w:rPr>
      </w:pPr>
    </w:p>
    <w:p w14:paraId="433957C7" w14:textId="77777777" w:rsidR="00F57DB9" w:rsidRPr="00E330AE" w:rsidRDefault="00F57DB9">
      <w:pPr>
        <w:pStyle w:val="BodyLarge"/>
        <w:tabs>
          <w:tab w:val="left" w:pos="600"/>
          <w:tab w:val="left" w:pos="1140"/>
        </w:tabs>
        <w:spacing w:before="120"/>
        <w:rPr>
          <w:rFonts w:ascii="Liberation Sans" w:hAnsi="Liberation Sans" w:cs="Liberation Sans"/>
        </w:rPr>
      </w:pPr>
      <w:r w:rsidRPr="00E330AE">
        <w:rPr>
          <w:rFonts w:ascii="Liberation Sans" w:hAnsi="Liberation Sans" w:cs="Liberation Sans"/>
        </w:rPr>
        <w:t>(b)</w:t>
      </w:r>
      <w:r w:rsidRPr="00E330AE">
        <w:rPr>
          <w:rFonts w:ascii="Liberation Sans" w:hAnsi="Liberation Sans" w:cs="Liberation Sans"/>
        </w:rPr>
        <w:tab/>
        <w:t>1.</w:t>
      </w:r>
      <w:r w:rsidRPr="00E330AE">
        <w:rPr>
          <w:rFonts w:ascii="Liberation Sans" w:hAnsi="Liberation Sans" w:cs="Liberation Sans"/>
        </w:rPr>
        <w:tab/>
        <w:t>Equipment</w:t>
      </w:r>
    </w:p>
    <w:p w14:paraId="433957C8" w14:textId="77777777" w:rsidR="00F57DB9" w:rsidRPr="00E330AE" w:rsidRDefault="00F57DB9">
      <w:pPr>
        <w:pStyle w:val="BodyLarge"/>
        <w:tabs>
          <w:tab w:val="left" w:pos="600"/>
          <w:tab w:val="left" w:pos="1140"/>
        </w:tabs>
        <w:rPr>
          <w:rFonts w:ascii="Liberation Sans" w:hAnsi="Liberation Sans" w:cs="Liberation Sans"/>
        </w:rPr>
      </w:pPr>
      <w:r w:rsidRPr="00E330AE">
        <w:rPr>
          <w:rFonts w:ascii="Liberation Sans" w:hAnsi="Liberation Sans" w:cs="Liberation Sans"/>
        </w:rPr>
        <w:tab/>
        <w:t>2.</w:t>
      </w:r>
      <w:r w:rsidRPr="00E330AE">
        <w:rPr>
          <w:rFonts w:ascii="Liberation Sans" w:hAnsi="Liberation Sans" w:cs="Liberation Sans"/>
        </w:rPr>
        <w:tab/>
        <w:t>Equipment</w:t>
      </w:r>
    </w:p>
    <w:p w14:paraId="433957C9" w14:textId="77777777" w:rsidR="00F57DB9" w:rsidRPr="00E330AE" w:rsidRDefault="00F57DB9">
      <w:pPr>
        <w:pStyle w:val="BodyLarge"/>
        <w:tabs>
          <w:tab w:val="left" w:pos="600"/>
          <w:tab w:val="left" w:pos="1140"/>
        </w:tabs>
        <w:rPr>
          <w:rFonts w:ascii="Liberation Sans" w:hAnsi="Liberation Sans" w:cs="Liberation Sans"/>
        </w:rPr>
      </w:pPr>
      <w:r w:rsidRPr="00E330AE">
        <w:rPr>
          <w:rFonts w:ascii="Liberation Sans" w:hAnsi="Liberation Sans" w:cs="Liberation Sans"/>
        </w:rPr>
        <w:tab/>
        <w:t>3.</w:t>
      </w:r>
      <w:r w:rsidRPr="00E330AE">
        <w:rPr>
          <w:rFonts w:ascii="Liberation Sans" w:hAnsi="Liberation Sans" w:cs="Liberation Sans"/>
        </w:rPr>
        <w:tab/>
        <w:t>Land</w:t>
      </w:r>
    </w:p>
    <w:p w14:paraId="433957CA" w14:textId="77777777" w:rsidR="00F57DB9" w:rsidRPr="00E330AE" w:rsidRDefault="00F57DB9">
      <w:pPr>
        <w:pStyle w:val="BodyLarge"/>
        <w:tabs>
          <w:tab w:val="left" w:pos="600"/>
          <w:tab w:val="left" w:pos="1140"/>
        </w:tabs>
        <w:rPr>
          <w:rFonts w:ascii="Liberation Sans" w:hAnsi="Liberation Sans" w:cs="Liberation Sans"/>
        </w:rPr>
      </w:pPr>
      <w:r w:rsidRPr="00E330AE">
        <w:rPr>
          <w:rFonts w:ascii="Liberation Sans" w:hAnsi="Liberation Sans" w:cs="Liberation Sans"/>
        </w:rPr>
        <w:tab/>
        <w:t>4.</w:t>
      </w:r>
      <w:r w:rsidRPr="00E330AE">
        <w:rPr>
          <w:rFonts w:ascii="Liberation Sans" w:hAnsi="Liberation Sans" w:cs="Liberation Sans"/>
        </w:rPr>
        <w:tab/>
        <w:t>Land Improvements</w:t>
      </w:r>
    </w:p>
    <w:p w14:paraId="433957CB" w14:textId="77777777" w:rsidR="00F57DB9" w:rsidRPr="00E330AE" w:rsidRDefault="00F57DB9">
      <w:pPr>
        <w:pStyle w:val="BodyLarge"/>
        <w:tabs>
          <w:tab w:val="left" w:pos="600"/>
          <w:tab w:val="left" w:pos="1140"/>
        </w:tabs>
        <w:rPr>
          <w:rFonts w:ascii="Liberation Sans" w:hAnsi="Liberation Sans" w:cs="Liberation Sans"/>
        </w:rPr>
      </w:pPr>
      <w:r w:rsidRPr="00E330AE">
        <w:rPr>
          <w:rFonts w:ascii="Liberation Sans" w:hAnsi="Liberation Sans" w:cs="Liberation Sans"/>
        </w:rPr>
        <w:tab/>
        <w:t>5.</w:t>
      </w:r>
      <w:r w:rsidRPr="00E330AE">
        <w:rPr>
          <w:rFonts w:ascii="Liberation Sans" w:hAnsi="Liberation Sans" w:cs="Liberation Sans"/>
        </w:rPr>
        <w:tab/>
        <w:t>Equipment</w:t>
      </w:r>
    </w:p>
    <w:p w14:paraId="433957CC" w14:textId="77777777" w:rsidR="00F57DB9" w:rsidRPr="00E330AE" w:rsidRDefault="00F57DB9">
      <w:pPr>
        <w:pStyle w:val="BodyLarge"/>
        <w:tabs>
          <w:tab w:val="left" w:pos="600"/>
          <w:tab w:val="left" w:pos="1140"/>
        </w:tabs>
        <w:rPr>
          <w:rFonts w:ascii="Liberation Sans" w:hAnsi="Liberation Sans" w:cs="Liberation Sans"/>
        </w:rPr>
      </w:pPr>
      <w:r w:rsidRPr="00E330AE">
        <w:rPr>
          <w:rFonts w:ascii="Liberation Sans" w:hAnsi="Liberation Sans" w:cs="Liberation Sans"/>
        </w:rPr>
        <w:tab/>
        <w:t>6.</w:t>
      </w:r>
      <w:r w:rsidRPr="00E330AE">
        <w:rPr>
          <w:rFonts w:ascii="Liberation Sans" w:hAnsi="Liberation Sans" w:cs="Liberation Sans"/>
        </w:rPr>
        <w:tab/>
        <w:t>License Expense</w:t>
      </w:r>
    </w:p>
    <w:p w14:paraId="433957CD" w14:textId="77777777" w:rsidR="00F57DB9" w:rsidRPr="00E330AE" w:rsidRDefault="00F57DB9">
      <w:pPr>
        <w:pStyle w:val="BodyLarge"/>
        <w:tabs>
          <w:tab w:val="left" w:pos="600"/>
          <w:tab w:val="left" w:pos="1140"/>
        </w:tabs>
        <w:rPr>
          <w:rFonts w:ascii="Liberation Sans" w:hAnsi="Liberation Sans" w:cs="Liberation Sans"/>
        </w:rPr>
      </w:pPr>
      <w:r w:rsidRPr="00E330AE">
        <w:rPr>
          <w:rFonts w:ascii="Liberation Sans" w:hAnsi="Liberation Sans" w:cs="Liberation Sans"/>
        </w:rPr>
        <w:tab/>
        <w:t>7.</w:t>
      </w:r>
      <w:r w:rsidRPr="00E330AE">
        <w:rPr>
          <w:rFonts w:ascii="Liberation Sans" w:hAnsi="Liberation Sans" w:cs="Liberation Sans"/>
        </w:rPr>
        <w:tab/>
        <w:t>Prepaid Insurance</w:t>
      </w:r>
    </w:p>
    <w:p w14:paraId="433957CE" w14:textId="77777777" w:rsidR="00F57DB9" w:rsidRPr="00E330AE" w:rsidRDefault="00F57DB9">
      <w:pPr>
        <w:pStyle w:val="BodyLarge"/>
        <w:tabs>
          <w:tab w:val="left" w:pos="600"/>
          <w:tab w:val="left" w:pos="1140"/>
        </w:tabs>
        <w:rPr>
          <w:rFonts w:ascii="Liberation Sans" w:hAnsi="Liberation Sans" w:cs="Liberation Sans"/>
        </w:rPr>
      </w:pPr>
      <w:r w:rsidRPr="00E330AE">
        <w:rPr>
          <w:rFonts w:ascii="Liberation Sans" w:hAnsi="Liberation Sans" w:cs="Liberation Sans"/>
        </w:rPr>
        <w:tab/>
        <w:t>8.</w:t>
      </w:r>
      <w:r w:rsidRPr="00E330AE">
        <w:rPr>
          <w:rFonts w:ascii="Liberation Sans" w:hAnsi="Liberation Sans" w:cs="Liberation Sans"/>
        </w:rPr>
        <w:tab/>
        <w:t>Equipment</w:t>
      </w:r>
    </w:p>
    <w:p w14:paraId="433957CF" w14:textId="77777777" w:rsidR="00F57DB9" w:rsidRPr="00E330AE" w:rsidRDefault="00F57DB9">
      <w:pPr>
        <w:pStyle w:val="BodyLarge"/>
        <w:rPr>
          <w:rFonts w:ascii="Liberation Sans" w:hAnsi="Liberation Sans" w:cs="Liberation Sans"/>
        </w:rPr>
      </w:pPr>
    </w:p>
    <w:p w14:paraId="433957D0" w14:textId="77777777" w:rsidR="00F57DB9" w:rsidRPr="00E330AE" w:rsidRDefault="00F57DB9">
      <w:pPr>
        <w:pStyle w:val="BodyLarge"/>
        <w:rPr>
          <w:rFonts w:ascii="Liberation Sans" w:hAnsi="Liberation Sans" w:cs="Liberation Sans"/>
        </w:rPr>
      </w:pPr>
    </w:p>
    <w:p w14:paraId="433957D1" w14:textId="77777777" w:rsidR="00F57DB9" w:rsidRPr="00E330AE" w:rsidRDefault="00F57DB9">
      <w:pPr>
        <w:pStyle w:val="BodyLarge"/>
        <w:spacing w:before="120"/>
        <w:rPr>
          <w:rFonts w:ascii="Liberation Sans" w:hAnsi="Liberation Sans" w:cs="Liberation Sans"/>
        </w:rPr>
      </w:pPr>
      <w:r w:rsidRPr="00E330AE">
        <w:rPr>
          <w:rFonts w:ascii="Liberation Sans" w:hAnsi="Liberation Sans" w:cs="Liberation Sans"/>
        </w:rPr>
        <w:t>EXERCISE 9-2B</w:t>
      </w:r>
    </w:p>
    <w:p w14:paraId="433957D2" w14:textId="77777777" w:rsidR="00F57DB9" w:rsidRPr="00E330AE" w:rsidRDefault="00F57DB9">
      <w:pPr>
        <w:pStyle w:val="BodyLarge"/>
        <w:rPr>
          <w:rFonts w:ascii="Liberation Sans" w:hAnsi="Liberation Sans" w:cs="Liberation Sans"/>
        </w:rPr>
      </w:pPr>
    </w:p>
    <w:p w14:paraId="433957D3" w14:textId="77777777" w:rsidR="00F57DB9" w:rsidRPr="00E330AE" w:rsidRDefault="00F57DB9">
      <w:pPr>
        <w:pStyle w:val="BodyLarge"/>
        <w:tabs>
          <w:tab w:val="left" w:pos="600"/>
          <w:tab w:val="left" w:pos="1140"/>
        </w:tabs>
        <w:rPr>
          <w:rFonts w:ascii="Liberation Sans" w:hAnsi="Liberation Sans" w:cs="Liberation Sans"/>
        </w:rPr>
      </w:pPr>
      <w:r w:rsidRPr="00E330AE">
        <w:rPr>
          <w:rFonts w:ascii="Liberation Sans" w:hAnsi="Liberation Sans" w:cs="Liberation Sans"/>
        </w:rPr>
        <w:t>1.</w:t>
      </w:r>
      <w:r w:rsidRPr="00E330AE">
        <w:rPr>
          <w:rFonts w:ascii="Liberation Sans" w:hAnsi="Liberation Sans" w:cs="Liberation Sans"/>
        </w:rPr>
        <w:tab/>
        <w:t>Equipment</w:t>
      </w:r>
    </w:p>
    <w:p w14:paraId="433957D4" w14:textId="77777777" w:rsidR="00F57DB9" w:rsidRPr="00E330AE" w:rsidRDefault="00F57DB9">
      <w:pPr>
        <w:pStyle w:val="BodyLarge"/>
        <w:tabs>
          <w:tab w:val="left" w:pos="600"/>
          <w:tab w:val="left" w:pos="1140"/>
        </w:tabs>
        <w:rPr>
          <w:rFonts w:ascii="Liberation Sans" w:hAnsi="Liberation Sans" w:cs="Liberation Sans"/>
        </w:rPr>
      </w:pPr>
      <w:r w:rsidRPr="00E330AE">
        <w:rPr>
          <w:rFonts w:ascii="Liberation Sans" w:hAnsi="Liberation Sans" w:cs="Liberation Sans"/>
        </w:rPr>
        <w:t>2.</w:t>
      </w:r>
      <w:r w:rsidRPr="00E330AE">
        <w:rPr>
          <w:rFonts w:ascii="Liberation Sans" w:hAnsi="Liberation Sans" w:cs="Liberation Sans"/>
        </w:rPr>
        <w:tab/>
        <w:t>Equipment</w:t>
      </w:r>
    </w:p>
    <w:p w14:paraId="433957D5" w14:textId="77777777" w:rsidR="00F57DB9" w:rsidRPr="00E330AE" w:rsidRDefault="00F57DB9">
      <w:pPr>
        <w:pStyle w:val="BodyLarge"/>
        <w:tabs>
          <w:tab w:val="left" w:pos="600"/>
          <w:tab w:val="left" w:pos="1140"/>
        </w:tabs>
        <w:rPr>
          <w:rFonts w:ascii="Liberation Sans" w:hAnsi="Liberation Sans" w:cs="Liberation Sans"/>
        </w:rPr>
      </w:pPr>
      <w:r w:rsidRPr="00E330AE">
        <w:rPr>
          <w:rFonts w:ascii="Liberation Sans" w:hAnsi="Liberation Sans" w:cs="Liberation Sans"/>
        </w:rPr>
        <w:t>3.</w:t>
      </w:r>
      <w:r w:rsidRPr="00E330AE">
        <w:rPr>
          <w:rFonts w:ascii="Liberation Sans" w:hAnsi="Liberation Sans" w:cs="Liberation Sans"/>
        </w:rPr>
        <w:tab/>
        <w:t>Equipment</w:t>
      </w:r>
    </w:p>
    <w:p w14:paraId="433957D6" w14:textId="77777777" w:rsidR="00F57DB9" w:rsidRPr="00E330AE" w:rsidRDefault="00F57DB9">
      <w:pPr>
        <w:pStyle w:val="BodyLarge"/>
        <w:tabs>
          <w:tab w:val="left" w:pos="600"/>
          <w:tab w:val="left" w:pos="1140"/>
        </w:tabs>
        <w:rPr>
          <w:rFonts w:ascii="Liberation Sans" w:hAnsi="Liberation Sans" w:cs="Liberation Sans"/>
        </w:rPr>
      </w:pPr>
      <w:r w:rsidRPr="00E330AE">
        <w:rPr>
          <w:rFonts w:ascii="Liberation Sans" w:hAnsi="Liberation Sans" w:cs="Liberation Sans"/>
        </w:rPr>
        <w:t>4.</w:t>
      </w:r>
      <w:r w:rsidRPr="00E330AE">
        <w:rPr>
          <w:rFonts w:ascii="Liberation Sans" w:hAnsi="Liberation Sans" w:cs="Liberation Sans"/>
        </w:rPr>
        <w:tab/>
        <w:t>Land Improvements</w:t>
      </w:r>
    </w:p>
    <w:p w14:paraId="433957D7" w14:textId="77777777" w:rsidR="00F57DB9" w:rsidRPr="00E330AE" w:rsidRDefault="00F57DB9">
      <w:pPr>
        <w:pStyle w:val="BodyLarge"/>
        <w:tabs>
          <w:tab w:val="left" w:pos="600"/>
          <w:tab w:val="left" w:pos="1140"/>
        </w:tabs>
        <w:rPr>
          <w:rFonts w:ascii="Liberation Sans" w:hAnsi="Liberation Sans" w:cs="Liberation Sans"/>
        </w:rPr>
      </w:pPr>
      <w:r w:rsidRPr="00E330AE">
        <w:rPr>
          <w:rFonts w:ascii="Liberation Sans" w:hAnsi="Liberation Sans" w:cs="Liberation Sans"/>
        </w:rPr>
        <w:t>5.</w:t>
      </w:r>
      <w:r w:rsidRPr="00E330AE">
        <w:rPr>
          <w:rFonts w:ascii="Liberation Sans" w:hAnsi="Liberation Sans" w:cs="Liberation Sans"/>
        </w:rPr>
        <w:tab/>
        <w:t>Prepaid Insurance</w:t>
      </w:r>
    </w:p>
    <w:p w14:paraId="433957D8" w14:textId="77777777" w:rsidR="00F57DB9" w:rsidRPr="00E330AE" w:rsidRDefault="00F57DB9">
      <w:pPr>
        <w:pStyle w:val="BodyLarge"/>
        <w:tabs>
          <w:tab w:val="left" w:pos="600"/>
          <w:tab w:val="left" w:pos="1140"/>
        </w:tabs>
        <w:rPr>
          <w:rFonts w:ascii="Liberation Sans" w:hAnsi="Liberation Sans" w:cs="Liberation Sans"/>
        </w:rPr>
      </w:pPr>
      <w:r w:rsidRPr="00E330AE">
        <w:rPr>
          <w:rFonts w:ascii="Liberation Sans" w:hAnsi="Liberation Sans" w:cs="Liberation Sans"/>
        </w:rPr>
        <w:t>6.</w:t>
      </w:r>
      <w:r w:rsidRPr="00E330AE">
        <w:rPr>
          <w:rFonts w:ascii="Liberation Sans" w:hAnsi="Liberation Sans" w:cs="Liberation Sans"/>
        </w:rPr>
        <w:tab/>
        <w:t>Land</w:t>
      </w:r>
    </w:p>
    <w:p w14:paraId="433957D9" w14:textId="77777777" w:rsidR="00F57DB9" w:rsidRPr="00E330AE" w:rsidRDefault="00F57DB9">
      <w:pPr>
        <w:pStyle w:val="BodyLarge"/>
        <w:tabs>
          <w:tab w:val="left" w:pos="612"/>
        </w:tabs>
        <w:rPr>
          <w:rFonts w:ascii="Liberation Sans" w:hAnsi="Liberation Sans" w:cs="Liberation Sans"/>
        </w:rPr>
      </w:pPr>
      <w:r w:rsidRPr="00E330AE">
        <w:rPr>
          <w:rFonts w:ascii="Liberation Sans" w:hAnsi="Liberation Sans" w:cs="Liberation Sans"/>
        </w:rPr>
        <w:t>7.</w:t>
      </w:r>
      <w:r w:rsidRPr="00E330AE">
        <w:rPr>
          <w:rFonts w:ascii="Liberation Sans" w:hAnsi="Liberation Sans" w:cs="Liberation Sans"/>
        </w:rPr>
        <w:tab/>
        <w:t>Land Improvements</w:t>
      </w:r>
    </w:p>
    <w:p w14:paraId="433957DA" w14:textId="77777777" w:rsidR="00F57DB9" w:rsidRPr="00E330AE" w:rsidRDefault="00F57DB9">
      <w:pPr>
        <w:pStyle w:val="BodyLarge"/>
        <w:tabs>
          <w:tab w:val="left" w:pos="612"/>
        </w:tabs>
        <w:rPr>
          <w:rFonts w:ascii="Liberation Sans" w:hAnsi="Liberation Sans" w:cs="Liberation Sans"/>
        </w:rPr>
      </w:pPr>
      <w:r w:rsidRPr="00E330AE">
        <w:rPr>
          <w:rFonts w:ascii="Liberation Sans" w:hAnsi="Liberation Sans" w:cs="Liberation Sans"/>
        </w:rPr>
        <w:t>8.</w:t>
      </w:r>
      <w:r w:rsidRPr="00E330AE">
        <w:rPr>
          <w:rFonts w:ascii="Liberation Sans" w:hAnsi="Liberation Sans" w:cs="Liberation Sans"/>
        </w:rPr>
        <w:tab/>
        <w:t>Buildings</w:t>
      </w:r>
    </w:p>
    <w:p w14:paraId="433957DB" w14:textId="77777777" w:rsidR="00F57DB9" w:rsidRPr="00E330AE" w:rsidRDefault="00F57DB9">
      <w:pPr>
        <w:pStyle w:val="BodyLarge"/>
        <w:tabs>
          <w:tab w:val="left" w:pos="612"/>
        </w:tabs>
        <w:rPr>
          <w:rFonts w:ascii="Liberation Sans" w:hAnsi="Liberation Sans" w:cs="Liberation Sans"/>
        </w:rPr>
      </w:pPr>
      <w:r w:rsidRPr="00E330AE">
        <w:rPr>
          <w:rFonts w:ascii="Liberation Sans" w:hAnsi="Liberation Sans" w:cs="Liberation Sans"/>
        </w:rPr>
        <w:t>9.</w:t>
      </w:r>
      <w:r w:rsidRPr="00E330AE">
        <w:rPr>
          <w:rFonts w:ascii="Liberation Sans" w:hAnsi="Liberation Sans" w:cs="Liberation Sans"/>
        </w:rPr>
        <w:tab/>
        <w:t>Land</w:t>
      </w:r>
    </w:p>
    <w:p w14:paraId="433957DC" w14:textId="77777777" w:rsidR="00F57DB9" w:rsidRPr="00E330AE" w:rsidRDefault="00F57DB9">
      <w:pPr>
        <w:pStyle w:val="BodyLarge"/>
        <w:tabs>
          <w:tab w:val="left" w:pos="612"/>
        </w:tabs>
        <w:rPr>
          <w:rFonts w:ascii="Liberation Sans" w:hAnsi="Liberation Sans" w:cs="Liberation Sans"/>
        </w:rPr>
      </w:pPr>
    </w:p>
    <w:p w14:paraId="433957DD" w14:textId="77777777" w:rsidR="00F57DB9" w:rsidRPr="00E330AE" w:rsidRDefault="00F57DB9">
      <w:pPr>
        <w:pStyle w:val="BodyLarge"/>
        <w:rPr>
          <w:rFonts w:ascii="Liberation Sans" w:hAnsi="Liberation Sans" w:cs="Liberation Sans"/>
        </w:rPr>
      </w:pPr>
    </w:p>
    <w:p w14:paraId="433957DE" w14:textId="77777777" w:rsidR="00F57DB9" w:rsidRPr="00E330AE" w:rsidRDefault="00F57DB9">
      <w:pPr>
        <w:pStyle w:val="BodyLarge"/>
        <w:rPr>
          <w:rFonts w:ascii="Liberation Sans" w:hAnsi="Liberation Sans" w:cs="Liberation Sans"/>
        </w:rPr>
      </w:pPr>
      <w:r w:rsidRPr="00E330AE">
        <w:rPr>
          <w:rFonts w:ascii="Liberation Sans" w:hAnsi="Liberation Sans" w:cs="Liberation Sans"/>
        </w:rPr>
        <w:br w:type="page"/>
      </w:r>
      <w:r w:rsidRPr="00E330AE">
        <w:rPr>
          <w:rFonts w:ascii="Liberation Sans" w:hAnsi="Liberation Sans" w:cs="Liberation Sans"/>
        </w:rPr>
        <w:lastRenderedPageBreak/>
        <w:t>EXERCISE 9-3B</w:t>
      </w:r>
    </w:p>
    <w:p w14:paraId="433957DF" w14:textId="77777777" w:rsidR="00F57DB9" w:rsidRPr="00E330AE" w:rsidRDefault="00F57DB9">
      <w:pPr>
        <w:pStyle w:val="BodyLarge"/>
        <w:rPr>
          <w:rFonts w:ascii="Liberation Sans" w:hAnsi="Liberation Sans" w:cs="Liberation Sans"/>
        </w:rPr>
      </w:pPr>
    </w:p>
    <w:p w14:paraId="433957E0" w14:textId="77777777" w:rsidR="00F57DB9" w:rsidRPr="00E330AE" w:rsidRDefault="00F57DB9">
      <w:pPr>
        <w:pStyle w:val="BodyLarge"/>
        <w:tabs>
          <w:tab w:val="left" w:pos="600"/>
          <w:tab w:val="left" w:pos="1200"/>
          <w:tab w:val="left" w:pos="1800"/>
          <w:tab w:val="right" w:leader="dot" w:pos="8460"/>
          <w:tab w:val="right" w:pos="9940"/>
        </w:tabs>
        <w:rPr>
          <w:rFonts w:ascii="Liberation Sans" w:hAnsi="Liberation Sans" w:cs="Liberation Sans"/>
        </w:rPr>
      </w:pPr>
      <w:r w:rsidRPr="00E330AE">
        <w:rPr>
          <w:rFonts w:ascii="Liberation Sans" w:hAnsi="Liberation Sans" w:cs="Liberation Sans"/>
        </w:rPr>
        <w:t>(a)</w:t>
      </w:r>
      <w:r w:rsidRPr="00E330AE">
        <w:rPr>
          <w:rFonts w:ascii="Liberation Sans" w:hAnsi="Liberation Sans" w:cs="Liberation Sans"/>
        </w:rPr>
        <w:tab/>
      </w:r>
      <w:r w:rsidRPr="00E330AE">
        <w:rPr>
          <w:rFonts w:ascii="Liberation Sans" w:hAnsi="Liberation Sans" w:cs="Liberation Sans"/>
          <w:u w:val="single"/>
        </w:rPr>
        <w:t>Cost of land</w:t>
      </w:r>
    </w:p>
    <w:p w14:paraId="433957E1" w14:textId="77777777" w:rsidR="00F57DB9" w:rsidRPr="00E330AE" w:rsidRDefault="00F57DB9">
      <w:pPr>
        <w:pStyle w:val="BodyLarge"/>
        <w:tabs>
          <w:tab w:val="left" w:pos="600"/>
          <w:tab w:val="left" w:pos="1200"/>
          <w:tab w:val="left" w:pos="1800"/>
          <w:tab w:val="right" w:leader="dot" w:pos="8460"/>
          <w:tab w:val="right" w:pos="9940"/>
        </w:tabs>
        <w:rPr>
          <w:rFonts w:ascii="Liberation Sans" w:hAnsi="Liberation Sans" w:cs="Liberation Sans"/>
        </w:rPr>
      </w:pPr>
      <w:r w:rsidRPr="00E330AE">
        <w:rPr>
          <w:rFonts w:ascii="Liberation Sans" w:hAnsi="Liberation Sans" w:cs="Liberation Sans"/>
        </w:rPr>
        <w:tab/>
      </w:r>
      <w:r w:rsidRPr="00E330AE">
        <w:rPr>
          <w:rFonts w:ascii="Liberation Sans" w:hAnsi="Liberation Sans" w:cs="Liberation Sans"/>
        </w:rPr>
        <w:tab/>
        <w:t>Cash paid</w:t>
      </w:r>
      <w:r w:rsidRPr="00E330AE">
        <w:rPr>
          <w:rFonts w:ascii="Liberation Sans" w:hAnsi="Liberation Sans" w:cs="Liberation Sans"/>
        </w:rPr>
        <w:tab/>
      </w:r>
      <w:r w:rsidRPr="00E330AE">
        <w:rPr>
          <w:rFonts w:ascii="Liberation Sans" w:hAnsi="Liberation Sans" w:cs="Liberation Sans"/>
        </w:rPr>
        <w:tab/>
        <w:t>$75,000</w:t>
      </w:r>
    </w:p>
    <w:p w14:paraId="433957E2" w14:textId="77777777" w:rsidR="00F57DB9" w:rsidRPr="00E330AE" w:rsidRDefault="00F57DB9">
      <w:pPr>
        <w:pStyle w:val="BodyLarge"/>
        <w:tabs>
          <w:tab w:val="left" w:pos="600"/>
          <w:tab w:val="left" w:pos="1200"/>
          <w:tab w:val="left" w:pos="1800"/>
          <w:tab w:val="right" w:leader="dot" w:pos="8460"/>
          <w:tab w:val="right" w:pos="9940"/>
        </w:tabs>
        <w:rPr>
          <w:rFonts w:ascii="Liberation Sans" w:hAnsi="Liberation Sans" w:cs="Liberation Sans"/>
        </w:rPr>
      </w:pPr>
      <w:r w:rsidRPr="00E330AE">
        <w:rPr>
          <w:rFonts w:ascii="Liberation Sans" w:hAnsi="Liberation Sans" w:cs="Liberation Sans"/>
        </w:rPr>
        <w:tab/>
      </w:r>
      <w:r w:rsidRPr="00E330AE">
        <w:rPr>
          <w:rFonts w:ascii="Liberation Sans" w:hAnsi="Liberation Sans" w:cs="Liberation Sans"/>
        </w:rPr>
        <w:tab/>
        <w:t>Net cost of removing warehouse</w:t>
      </w:r>
    </w:p>
    <w:p w14:paraId="433957E3" w14:textId="77777777" w:rsidR="00F57DB9" w:rsidRPr="00E330AE" w:rsidRDefault="00F57DB9">
      <w:pPr>
        <w:pStyle w:val="BodyLarge"/>
        <w:tabs>
          <w:tab w:val="left" w:pos="600"/>
          <w:tab w:val="left" w:pos="1200"/>
          <w:tab w:val="left" w:pos="1800"/>
          <w:tab w:val="right" w:leader="dot" w:pos="8460"/>
          <w:tab w:val="right" w:pos="9940"/>
        </w:tabs>
        <w:rPr>
          <w:rFonts w:ascii="Liberation Sans" w:hAnsi="Liberation Sans" w:cs="Liberation Sans"/>
        </w:rPr>
      </w:pPr>
      <w:r w:rsidRPr="00E330AE">
        <w:rPr>
          <w:rFonts w:ascii="Liberation Sans" w:hAnsi="Liberation Sans" w:cs="Liberation Sans"/>
        </w:rPr>
        <w:tab/>
      </w:r>
      <w:r w:rsidRPr="00E330AE">
        <w:rPr>
          <w:rFonts w:ascii="Liberation Sans" w:hAnsi="Liberation Sans" w:cs="Liberation Sans"/>
        </w:rPr>
        <w:tab/>
      </w:r>
      <w:r w:rsidRPr="00E330AE">
        <w:rPr>
          <w:rFonts w:ascii="Liberation Sans" w:hAnsi="Liberation Sans" w:cs="Liberation Sans"/>
        </w:rPr>
        <w:t> </w:t>
      </w:r>
      <w:r w:rsidRPr="00E330AE">
        <w:rPr>
          <w:rFonts w:ascii="Liberation Sans" w:hAnsi="Liberation Sans" w:cs="Liberation Sans"/>
        </w:rPr>
        <w:t> </w:t>
      </w:r>
      <w:r w:rsidRPr="00E330AE">
        <w:rPr>
          <w:rFonts w:ascii="Liberation Sans" w:hAnsi="Liberation Sans" w:cs="Liberation Sans"/>
        </w:rPr>
        <w:t>($6,400 – $1,200)</w:t>
      </w:r>
      <w:r w:rsidRPr="00E330AE">
        <w:rPr>
          <w:rFonts w:ascii="Liberation Sans" w:hAnsi="Liberation Sans" w:cs="Liberation Sans"/>
        </w:rPr>
        <w:tab/>
      </w:r>
      <w:r w:rsidRPr="00E330AE">
        <w:rPr>
          <w:rFonts w:ascii="Liberation Sans" w:hAnsi="Liberation Sans" w:cs="Liberation Sans"/>
        </w:rPr>
        <w:tab/>
        <w:t>5,200</w:t>
      </w:r>
    </w:p>
    <w:p w14:paraId="433957E4" w14:textId="77777777" w:rsidR="00F57DB9" w:rsidRPr="00E330AE" w:rsidRDefault="00F57DB9">
      <w:pPr>
        <w:pStyle w:val="BodyLarge"/>
        <w:tabs>
          <w:tab w:val="left" w:pos="600"/>
          <w:tab w:val="left" w:pos="1200"/>
          <w:tab w:val="left" w:pos="1800"/>
          <w:tab w:val="right" w:leader="dot" w:pos="8460"/>
          <w:tab w:val="right" w:pos="9940"/>
        </w:tabs>
        <w:rPr>
          <w:rFonts w:ascii="Liberation Sans" w:hAnsi="Liberation Sans" w:cs="Liberation Sans"/>
        </w:rPr>
      </w:pPr>
      <w:r w:rsidRPr="00E330AE">
        <w:rPr>
          <w:rFonts w:ascii="Liberation Sans" w:hAnsi="Liberation Sans" w:cs="Liberation Sans"/>
        </w:rPr>
        <w:tab/>
      </w:r>
      <w:r w:rsidRPr="00E330AE">
        <w:rPr>
          <w:rFonts w:ascii="Liberation Sans" w:hAnsi="Liberation Sans" w:cs="Liberation Sans"/>
        </w:rPr>
        <w:tab/>
        <w:t>Attorney’s fee</w:t>
      </w:r>
      <w:r w:rsidRPr="00E330AE">
        <w:rPr>
          <w:rFonts w:ascii="Liberation Sans" w:hAnsi="Liberation Sans" w:cs="Liberation Sans"/>
        </w:rPr>
        <w:tab/>
      </w:r>
      <w:r w:rsidRPr="00E330AE">
        <w:rPr>
          <w:rFonts w:ascii="Liberation Sans" w:hAnsi="Liberation Sans" w:cs="Liberation Sans"/>
        </w:rPr>
        <w:tab/>
      </w:r>
      <w:r w:rsidRPr="00E330AE">
        <w:rPr>
          <w:rFonts w:ascii="Liberation Sans" w:hAnsi="Liberation Sans" w:cs="Liberation Sans"/>
        </w:rPr>
        <w:t> </w:t>
      </w:r>
      <w:r w:rsidRPr="00E330AE">
        <w:rPr>
          <w:rFonts w:ascii="Liberation Sans" w:hAnsi="Liberation Sans" w:cs="Liberation Sans"/>
        </w:rPr>
        <w:t> </w:t>
      </w:r>
      <w:r w:rsidRPr="00E330AE">
        <w:rPr>
          <w:rFonts w:ascii="Liberation Sans" w:hAnsi="Liberation Sans" w:cs="Liberation Sans"/>
        </w:rPr>
        <w:t>800</w:t>
      </w:r>
    </w:p>
    <w:p w14:paraId="433957E5" w14:textId="77777777" w:rsidR="00F57DB9" w:rsidRPr="00E330AE" w:rsidRDefault="00F57DB9">
      <w:pPr>
        <w:pStyle w:val="BodyLarge"/>
        <w:tabs>
          <w:tab w:val="left" w:pos="600"/>
          <w:tab w:val="left" w:pos="1200"/>
          <w:tab w:val="left" w:pos="1800"/>
          <w:tab w:val="right" w:leader="dot" w:pos="8460"/>
          <w:tab w:val="right" w:pos="9940"/>
        </w:tabs>
        <w:rPr>
          <w:rFonts w:ascii="Liberation Sans" w:hAnsi="Liberation Sans" w:cs="Liberation Sans"/>
        </w:rPr>
      </w:pPr>
      <w:r w:rsidRPr="00E330AE">
        <w:rPr>
          <w:rFonts w:ascii="Liberation Sans" w:hAnsi="Liberation Sans" w:cs="Liberation Sans"/>
        </w:rPr>
        <w:tab/>
      </w:r>
      <w:r w:rsidRPr="00E330AE">
        <w:rPr>
          <w:rFonts w:ascii="Liberation Sans" w:hAnsi="Liberation Sans" w:cs="Liberation Sans"/>
        </w:rPr>
        <w:tab/>
        <w:t>Real estate broker’s fee</w:t>
      </w:r>
      <w:r w:rsidRPr="00E330AE">
        <w:rPr>
          <w:rFonts w:ascii="Liberation Sans" w:hAnsi="Liberation Sans" w:cs="Liberation Sans"/>
        </w:rPr>
        <w:tab/>
      </w:r>
      <w:r w:rsidRPr="00E330AE">
        <w:rPr>
          <w:rFonts w:ascii="Liberation Sans" w:hAnsi="Liberation Sans" w:cs="Liberation Sans"/>
        </w:rPr>
        <w:tab/>
      </w:r>
      <w:r w:rsidRPr="00E330AE">
        <w:rPr>
          <w:rFonts w:ascii="Liberation Sans" w:hAnsi="Liberation Sans" w:cs="Liberation Sans"/>
          <w:u w:val="single"/>
        </w:rPr>
        <w:t xml:space="preserve">    3,800</w:t>
      </w:r>
    </w:p>
    <w:p w14:paraId="433957E6" w14:textId="77777777" w:rsidR="00F57DB9" w:rsidRPr="00E330AE" w:rsidRDefault="00F57DB9">
      <w:pPr>
        <w:pStyle w:val="BodyLarge"/>
        <w:tabs>
          <w:tab w:val="left" w:pos="600"/>
          <w:tab w:val="left" w:pos="1200"/>
          <w:tab w:val="left" w:pos="1800"/>
          <w:tab w:val="right" w:leader="dot" w:pos="8460"/>
          <w:tab w:val="right" w:pos="9940"/>
        </w:tabs>
        <w:rPr>
          <w:rFonts w:ascii="Liberation Sans" w:hAnsi="Liberation Sans" w:cs="Liberation Sans"/>
        </w:rPr>
      </w:pPr>
      <w:r w:rsidRPr="00E330AE">
        <w:rPr>
          <w:rFonts w:ascii="Liberation Sans" w:hAnsi="Liberation Sans" w:cs="Liberation Sans"/>
        </w:rPr>
        <w:tab/>
      </w:r>
      <w:r w:rsidRPr="00E330AE">
        <w:rPr>
          <w:rFonts w:ascii="Liberation Sans" w:hAnsi="Liberation Sans" w:cs="Liberation Sans"/>
        </w:rPr>
        <w:tab/>
      </w:r>
      <w:r w:rsidRPr="00E330AE">
        <w:rPr>
          <w:rFonts w:ascii="Liberation Sans" w:hAnsi="Liberation Sans" w:cs="Liberation Sans"/>
        </w:rPr>
        <w:tab/>
        <w:t>Total</w:t>
      </w:r>
      <w:r w:rsidRPr="00E330AE">
        <w:rPr>
          <w:rFonts w:ascii="Liberation Sans" w:hAnsi="Liberation Sans" w:cs="Liberation Sans"/>
        </w:rPr>
        <w:tab/>
      </w:r>
      <w:r w:rsidRPr="00E330AE">
        <w:rPr>
          <w:rFonts w:ascii="Liberation Sans" w:hAnsi="Liberation Sans" w:cs="Liberation Sans"/>
        </w:rPr>
        <w:tab/>
      </w:r>
      <w:r w:rsidRPr="00E330AE">
        <w:rPr>
          <w:rFonts w:ascii="Liberation Sans" w:hAnsi="Liberation Sans" w:cs="Liberation Sans"/>
          <w:u w:val="double"/>
        </w:rPr>
        <w:t>$84,800</w:t>
      </w:r>
    </w:p>
    <w:p w14:paraId="433957E7" w14:textId="77777777" w:rsidR="00F57DB9" w:rsidRPr="00E330AE" w:rsidRDefault="00F57DB9">
      <w:pPr>
        <w:pStyle w:val="BodyLarge"/>
        <w:rPr>
          <w:rFonts w:ascii="Liberation Sans" w:hAnsi="Liberation Sans" w:cs="Liberation Sans"/>
        </w:rPr>
      </w:pPr>
    </w:p>
    <w:p w14:paraId="433957E8" w14:textId="77777777" w:rsidR="00F57DB9" w:rsidRPr="00E330AE" w:rsidRDefault="00F57DB9">
      <w:pPr>
        <w:pStyle w:val="BodyLarge"/>
        <w:tabs>
          <w:tab w:val="left" w:pos="600"/>
        </w:tabs>
        <w:spacing w:before="120"/>
        <w:ind w:left="600" w:hanging="600"/>
        <w:jc w:val="both"/>
        <w:rPr>
          <w:rFonts w:ascii="Liberation Sans" w:hAnsi="Liberation Sans" w:cs="Liberation Sans"/>
          <w:spacing w:val="6"/>
        </w:rPr>
      </w:pPr>
      <w:r w:rsidRPr="00E330AE">
        <w:rPr>
          <w:rFonts w:ascii="Liberation Sans" w:hAnsi="Liberation Sans" w:cs="Liberation Sans"/>
          <w:spacing w:val="6"/>
        </w:rPr>
        <w:t>(b)</w:t>
      </w:r>
      <w:r w:rsidRPr="00E330AE">
        <w:rPr>
          <w:rFonts w:ascii="Liberation Sans" w:hAnsi="Liberation Sans" w:cs="Liberation Sans"/>
          <w:spacing w:val="6"/>
        </w:rPr>
        <w:tab/>
      </w:r>
      <w:r w:rsidRPr="00E330AE">
        <w:rPr>
          <w:rFonts w:ascii="Liberation Sans" w:hAnsi="Liberation Sans" w:cs="Liberation Sans"/>
        </w:rPr>
        <w:t>The architect’s fee ($5,800) should be debited to the Buildings account. The cost of the driveways and parking lot ($11,000) should be debited to Land Improvements</w:t>
      </w:r>
      <w:r w:rsidRPr="00E330AE">
        <w:rPr>
          <w:rFonts w:ascii="Liberation Sans" w:hAnsi="Liberation Sans" w:cs="Liberation Sans"/>
          <w:spacing w:val="6"/>
        </w:rPr>
        <w:t>.</w:t>
      </w:r>
    </w:p>
    <w:p w14:paraId="433957E9" w14:textId="77777777" w:rsidR="00F57DB9" w:rsidRPr="00E330AE" w:rsidRDefault="00F57DB9">
      <w:pPr>
        <w:pStyle w:val="BodyLarge"/>
        <w:rPr>
          <w:rFonts w:ascii="Liberation Sans" w:hAnsi="Liberation Sans" w:cs="Liberation Sans"/>
        </w:rPr>
      </w:pPr>
    </w:p>
    <w:p w14:paraId="433957EA" w14:textId="77777777" w:rsidR="00F57DB9" w:rsidRPr="00E330AE" w:rsidRDefault="00F57DB9">
      <w:pPr>
        <w:pStyle w:val="BodyLarge"/>
        <w:rPr>
          <w:rFonts w:ascii="Liberation Sans" w:hAnsi="Liberation Sans" w:cs="Liberation Sans"/>
        </w:rPr>
      </w:pPr>
    </w:p>
    <w:p w14:paraId="433957EB" w14:textId="77777777" w:rsidR="00F57DB9" w:rsidRPr="00E330AE" w:rsidRDefault="00F57DB9">
      <w:pPr>
        <w:pStyle w:val="BodyLarge"/>
        <w:rPr>
          <w:rFonts w:ascii="Liberation Sans" w:hAnsi="Liberation Sans" w:cs="Liberation Sans"/>
        </w:rPr>
      </w:pPr>
      <w:r w:rsidRPr="00E330AE">
        <w:rPr>
          <w:rFonts w:ascii="Liberation Sans" w:hAnsi="Liberation Sans" w:cs="Liberation Sans"/>
        </w:rPr>
        <w:t>EXERCISE 9-4B</w:t>
      </w:r>
    </w:p>
    <w:p w14:paraId="433957EC" w14:textId="77777777" w:rsidR="00F57DB9" w:rsidRPr="00E330AE" w:rsidRDefault="00F57DB9">
      <w:pPr>
        <w:pStyle w:val="BodyLarge"/>
        <w:rPr>
          <w:rFonts w:ascii="Liberation Sans" w:hAnsi="Liberation Sans" w:cs="Liberation Sans"/>
        </w:rPr>
      </w:pPr>
    </w:p>
    <w:p w14:paraId="433957ED" w14:textId="77777777" w:rsidR="00F57DB9" w:rsidRPr="00E330AE" w:rsidRDefault="00F57DB9">
      <w:pPr>
        <w:pStyle w:val="BodyLarge"/>
        <w:tabs>
          <w:tab w:val="right" w:pos="387"/>
          <w:tab w:val="left" w:pos="600"/>
          <w:tab w:val="left" w:pos="1140"/>
        </w:tabs>
        <w:ind w:left="18"/>
        <w:jc w:val="both"/>
        <w:rPr>
          <w:rFonts w:ascii="Liberation Sans" w:hAnsi="Liberation Sans" w:cs="Liberation Sans"/>
        </w:rPr>
      </w:pPr>
      <w:r w:rsidRPr="00E330AE">
        <w:rPr>
          <w:rFonts w:ascii="Liberation Sans" w:hAnsi="Liberation Sans" w:cs="Liberation Sans"/>
        </w:rPr>
        <w:tab/>
        <w:t>1.</w:t>
      </w:r>
      <w:r w:rsidRPr="00E330AE">
        <w:rPr>
          <w:rFonts w:ascii="Liberation Sans" w:hAnsi="Liberation Sans" w:cs="Liberation Sans"/>
        </w:rPr>
        <w:tab/>
        <w:t>True.</w:t>
      </w:r>
    </w:p>
    <w:p w14:paraId="433957EE" w14:textId="77777777" w:rsidR="00F57DB9" w:rsidRPr="00E330AE" w:rsidRDefault="00F57DB9">
      <w:pPr>
        <w:pStyle w:val="BodyLarge"/>
        <w:tabs>
          <w:tab w:val="right" w:pos="387"/>
          <w:tab w:val="left" w:pos="600"/>
          <w:tab w:val="left" w:pos="1140"/>
        </w:tabs>
        <w:ind w:left="621" w:hanging="612"/>
        <w:jc w:val="both"/>
        <w:rPr>
          <w:rFonts w:ascii="Liberation Sans" w:hAnsi="Liberation Sans" w:cs="Liberation Sans"/>
        </w:rPr>
      </w:pPr>
      <w:r w:rsidRPr="00E330AE">
        <w:rPr>
          <w:rFonts w:ascii="Liberation Sans" w:hAnsi="Liberation Sans" w:cs="Liberation Sans"/>
        </w:rPr>
        <w:tab/>
        <w:t>2.</w:t>
      </w:r>
      <w:r w:rsidRPr="00E330AE">
        <w:rPr>
          <w:rFonts w:ascii="Liberation Sans" w:hAnsi="Liberation Sans" w:cs="Liberation Sans"/>
        </w:rPr>
        <w:tab/>
        <w:t>False. Depreciation enables companies to properly match the expense of using buildings and equipment to the revenues they help earn.</w:t>
      </w:r>
    </w:p>
    <w:p w14:paraId="433957EF" w14:textId="77777777" w:rsidR="00F57DB9" w:rsidRPr="00E330AE" w:rsidRDefault="00F57DB9">
      <w:pPr>
        <w:pStyle w:val="BodyLarge"/>
        <w:tabs>
          <w:tab w:val="right" w:pos="387"/>
          <w:tab w:val="left" w:pos="600"/>
          <w:tab w:val="left" w:pos="1140"/>
        </w:tabs>
        <w:ind w:left="621" w:hanging="612"/>
        <w:jc w:val="both"/>
        <w:rPr>
          <w:rFonts w:ascii="Liberation Sans" w:hAnsi="Liberation Sans" w:cs="Liberation Sans"/>
        </w:rPr>
      </w:pPr>
      <w:r w:rsidRPr="00E330AE">
        <w:rPr>
          <w:rFonts w:ascii="Liberation Sans" w:hAnsi="Liberation Sans" w:cs="Liberation Sans"/>
        </w:rPr>
        <w:tab/>
        <w:t>3.</w:t>
      </w:r>
      <w:r w:rsidRPr="00E330AE">
        <w:rPr>
          <w:rFonts w:ascii="Liberation Sans" w:hAnsi="Liberation Sans" w:cs="Liberation Sans"/>
        </w:rPr>
        <w:tab/>
        <w:t>True.</w:t>
      </w:r>
    </w:p>
    <w:p w14:paraId="433957F0" w14:textId="77777777" w:rsidR="00F57DB9" w:rsidRPr="00E330AE" w:rsidRDefault="00F57DB9">
      <w:pPr>
        <w:pStyle w:val="BodyLarge"/>
        <w:tabs>
          <w:tab w:val="right" w:pos="387"/>
          <w:tab w:val="left" w:pos="600"/>
          <w:tab w:val="left" w:pos="1140"/>
        </w:tabs>
        <w:ind w:left="621" w:hanging="612"/>
        <w:jc w:val="both"/>
        <w:rPr>
          <w:rFonts w:ascii="Liberation Sans" w:hAnsi="Liberation Sans" w:cs="Liberation Sans"/>
        </w:rPr>
      </w:pPr>
      <w:r w:rsidRPr="00E330AE">
        <w:rPr>
          <w:rFonts w:ascii="Liberation Sans" w:hAnsi="Liberation Sans" w:cs="Liberation Sans"/>
        </w:rPr>
        <w:tab/>
        <w:t>4.</w:t>
      </w:r>
      <w:r w:rsidRPr="00E330AE">
        <w:rPr>
          <w:rFonts w:ascii="Liberation Sans" w:hAnsi="Liberation Sans" w:cs="Liberation Sans"/>
        </w:rPr>
        <w:tab/>
        <w:t xml:space="preserve">False. </w:t>
      </w:r>
      <w:r w:rsidRPr="00E330AE">
        <w:rPr>
          <w:rFonts w:ascii="Liberation Sans" w:hAnsi="Liberation Sans" w:cs="Liberation Sans"/>
          <w:spacing w:val="-6"/>
        </w:rPr>
        <w:t xml:space="preserve">Depreciation applies to three classes of plant assets: land </w:t>
      </w:r>
      <w:r w:rsidRPr="00E330AE">
        <w:rPr>
          <w:rFonts w:ascii="Liberation Sans" w:hAnsi="Liberation Sans" w:cs="Liberation Sans"/>
          <w:i/>
          <w:iCs/>
          <w:spacing w:val="-6"/>
        </w:rPr>
        <w:t>improve</w:t>
      </w:r>
      <w:r w:rsidRPr="00E330AE">
        <w:rPr>
          <w:rFonts w:ascii="Liberation Sans" w:hAnsi="Liberation Sans" w:cs="Liberation Sans"/>
          <w:i/>
          <w:iCs/>
        </w:rPr>
        <w:softHyphen/>
        <w:t>ments,</w:t>
      </w:r>
      <w:r w:rsidRPr="00E330AE">
        <w:rPr>
          <w:rFonts w:ascii="Liberation Sans" w:hAnsi="Liberation Sans" w:cs="Liberation Sans"/>
        </w:rPr>
        <w:t xml:space="preserve"> buildings, and equipment.</w:t>
      </w:r>
    </w:p>
    <w:p w14:paraId="433957F1" w14:textId="77777777" w:rsidR="00F57DB9" w:rsidRPr="00E330AE" w:rsidRDefault="00F57DB9">
      <w:pPr>
        <w:pStyle w:val="BodyLarge"/>
        <w:tabs>
          <w:tab w:val="right" w:pos="387"/>
          <w:tab w:val="left" w:pos="600"/>
          <w:tab w:val="left" w:pos="1140"/>
        </w:tabs>
        <w:ind w:left="621" w:hanging="612"/>
        <w:jc w:val="both"/>
        <w:rPr>
          <w:rFonts w:ascii="Liberation Sans" w:hAnsi="Liberation Sans" w:cs="Liberation Sans"/>
        </w:rPr>
      </w:pPr>
      <w:r w:rsidRPr="00E330AE">
        <w:rPr>
          <w:rFonts w:ascii="Liberation Sans" w:hAnsi="Liberation Sans" w:cs="Liberation Sans"/>
        </w:rPr>
        <w:tab/>
        <w:t>5.</w:t>
      </w:r>
      <w:r w:rsidRPr="00E330AE">
        <w:rPr>
          <w:rFonts w:ascii="Liberation Sans" w:hAnsi="Liberation Sans" w:cs="Liberation Sans"/>
        </w:rPr>
        <w:tab/>
        <w:t>True.</w:t>
      </w:r>
    </w:p>
    <w:p w14:paraId="433957F2" w14:textId="77777777" w:rsidR="00F57DB9" w:rsidRPr="00E330AE" w:rsidRDefault="00F57DB9">
      <w:pPr>
        <w:pStyle w:val="BodyLarge"/>
        <w:tabs>
          <w:tab w:val="right" w:pos="387"/>
          <w:tab w:val="left" w:pos="600"/>
          <w:tab w:val="left" w:pos="1140"/>
        </w:tabs>
        <w:ind w:left="621" w:hanging="612"/>
        <w:jc w:val="both"/>
        <w:rPr>
          <w:rFonts w:ascii="Liberation Sans" w:hAnsi="Liberation Sans" w:cs="Liberation Sans"/>
        </w:rPr>
      </w:pPr>
      <w:r w:rsidRPr="00E330AE">
        <w:rPr>
          <w:rFonts w:ascii="Liberation Sans" w:hAnsi="Liberation Sans" w:cs="Liberation Sans"/>
        </w:rPr>
        <w:tab/>
        <w:t>6.</w:t>
      </w:r>
      <w:r w:rsidRPr="00E330AE">
        <w:rPr>
          <w:rFonts w:ascii="Liberation Sans" w:hAnsi="Liberation Sans" w:cs="Liberation Sans"/>
        </w:rPr>
        <w:tab/>
        <w:t>True.</w:t>
      </w:r>
    </w:p>
    <w:p w14:paraId="433957F3" w14:textId="77777777" w:rsidR="00F57DB9" w:rsidRPr="00E330AE" w:rsidRDefault="00F57DB9">
      <w:pPr>
        <w:pStyle w:val="BodyLarge"/>
        <w:tabs>
          <w:tab w:val="right" w:pos="387"/>
          <w:tab w:val="left" w:pos="600"/>
        </w:tabs>
        <w:ind w:left="621" w:hanging="612"/>
        <w:jc w:val="both"/>
        <w:rPr>
          <w:rFonts w:ascii="Liberation Sans" w:hAnsi="Liberation Sans" w:cs="Liberation Sans"/>
        </w:rPr>
      </w:pPr>
      <w:r w:rsidRPr="00E330AE">
        <w:rPr>
          <w:rFonts w:ascii="Liberation Sans" w:hAnsi="Liberation Sans" w:cs="Liberation Sans"/>
        </w:rPr>
        <w:tab/>
        <w:t>7.</w:t>
      </w:r>
      <w:r w:rsidRPr="00E330AE">
        <w:rPr>
          <w:rFonts w:ascii="Liberation Sans" w:hAnsi="Liberation Sans" w:cs="Liberation Sans"/>
        </w:rPr>
        <w:tab/>
        <w:t xml:space="preserve">False. Recognizing depreciation on an asset </w:t>
      </w:r>
      <w:r w:rsidRPr="00E330AE">
        <w:rPr>
          <w:rFonts w:ascii="Liberation Sans" w:hAnsi="Liberation Sans" w:cs="Liberation Sans"/>
          <w:i/>
          <w:iCs/>
        </w:rPr>
        <w:t>does not result</w:t>
      </w:r>
      <w:r w:rsidRPr="00E330AE">
        <w:rPr>
          <w:rFonts w:ascii="Liberation Sans" w:hAnsi="Liberation Sans" w:cs="Liberation Sans"/>
        </w:rPr>
        <w:t xml:space="preserve"> in an ac</w:t>
      </w:r>
      <w:r w:rsidRPr="00E330AE">
        <w:rPr>
          <w:rFonts w:ascii="Liberation Sans" w:hAnsi="Liberation Sans" w:cs="Liberation Sans"/>
        </w:rPr>
        <w:softHyphen/>
        <w:t>cumulation of cash for replacement of the asset.</w:t>
      </w:r>
    </w:p>
    <w:p w14:paraId="433957F4" w14:textId="77777777" w:rsidR="00F57DB9" w:rsidRPr="00E330AE" w:rsidRDefault="00F57DB9">
      <w:pPr>
        <w:pStyle w:val="BodyLarge"/>
        <w:tabs>
          <w:tab w:val="right" w:pos="387"/>
          <w:tab w:val="left" w:pos="600"/>
        </w:tabs>
        <w:ind w:left="621" w:hanging="612"/>
        <w:jc w:val="both"/>
        <w:rPr>
          <w:rFonts w:ascii="Liberation Sans" w:hAnsi="Liberation Sans" w:cs="Liberation Sans"/>
        </w:rPr>
      </w:pPr>
      <w:r w:rsidRPr="00E330AE">
        <w:rPr>
          <w:rFonts w:ascii="Liberation Sans" w:hAnsi="Liberation Sans" w:cs="Liberation Sans"/>
        </w:rPr>
        <w:tab/>
        <w:t>8.</w:t>
      </w:r>
      <w:r w:rsidRPr="00E330AE">
        <w:rPr>
          <w:rFonts w:ascii="Liberation Sans" w:hAnsi="Liberation Sans" w:cs="Liberation Sans"/>
        </w:rPr>
        <w:tab/>
        <w:t>False. The balance in accumulated depreciation represents the total cost that has been charged to expense.</w:t>
      </w:r>
    </w:p>
    <w:p w14:paraId="433957F5" w14:textId="77777777" w:rsidR="00F57DB9" w:rsidRPr="00E330AE" w:rsidRDefault="00F57DB9">
      <w:pPr>
        <w:pStyle w:val="BodyLarge"/>
        <w:tabs>
          <w:tab w:val="right" w:pos="387"/>
          <w:tab w:val="left" w:pos="600"/>
        </w:tabs>
        <w:ind w:left="621" w:hanging="612"/>
        <w:jc w:val="both"/>
        <w:rPr>
          <w:rFonts w:ascii="Liberation Sans" w:hAnsi="Liberation Sans" w:cs="Liberation Sans"/>
        </w:rPr>
      </w:pPr>
      <w:r w:rsidRPr="00E330AE">
        <w:rPr>
          <w:rFonts w:ascii="Liberation Sans" w:hAnsi="Liberation Sans" w:cs="Liberation Sans"/>
        </w:rPr>
        <w:tab/>
        <w:t>9.</w:t>
      </w:r>
      <w:r w:rsidRPr="00E330AE">
        <w:rPr>
          <w:rFonts w:ascii="Liberation Sans" w:hAnsi="Liberation Sans" w:cs="Liberation Sans"/>
        </w:rPr>
        <w:tab/>
        <w:t xml:space="preserve">False. Depreciation expense is reported on the income statement, and </w:t>
      </w:r>
      <w:r w:rsidRPr="00E330AE">
        <w:rPr>
          <w:rFonts w:ascii="Liberation Sans" w:hAnsi="Liberation Sans" w:cs="Liberation Sans"/>
          <w:i/>
          <w:iCs/>
          <w:spacing w:val="-6"/>
        </w:rPr>
        <w:t>accumulated depreciation is reported as a deduction from plant assets</w:t>
      </w:r>
      <w:r w:rsidRPr="00E330AE">
        <w:rPr>
          <w:rFonts w:ascii="Liberation Sans" w:hAnsi="Liberation Sans" w:cs="Liberation Sans"/>
          <w:i/>
          <w:iCs/>
        </w:rPr>
        <w:t xml:space="preserve"> on the balance sheet.</w:t>
      </w:r>
    </w:p>
    <w:p w14:paraId="433957F6" w14:textId="77777777" w:rsidR="00F57DB9" w:rsidRPr="00E330AE" w:rsidRDefault="00F57DB9">
      <w:pPr>
        <w:pStyle w:val="BodyLarge"/>
        <w:tabs>
          <w:tab w:val="right" w:pos="387"/>
          <w:tab w:val="left" w:pos="600"/>
        </w:tabs>
        <w:ind w:left="621" w:hanging="612"/>
        <w:jc w:val="both"/>
        <w:rPr>
          <w:rFonts w:ascii="Liberation Sans" w:hAnsi="Liberation Sans" w:cs="Liberation Sans"/>
        </w:rPr>
      </w:pPr>
      <w:r w:rsidRPr="00E330AE">
        <w:rPr>
          <w:rFonts w:ascii="Liberation Sans" w:hAnsi="Liberation Sans" w:cs="Liberation Sans"/>
        </w:rPr>
        <w:t>10.</w:t>
      </w:r>
      <w:r w:rsidRPr="00E330AE">
        <w:rPr>
          <w:rFonts w:ascii="Liberation Sans" w:hAnsi="Liberation Sans" w:cs="Liberation Sans"/>
        </w:rPr>
        <w:tab/>
        <w:t>True.</w:t>
      </w:r>
    </w:p>
    <w:p w14:paraId="433957F7" w14:textId="77777777" w:rsidR="00F57DB9" w:rsidRPr="00E330AE" w:rsidRDefault="00F57DB9">
      <w:pPr>
        <w:pStyle w:val="BodyLarge"/>
        <w:rPr>
          <w:rFonts w:ascii="Liberation Sans" w:hAnsi="Liberation Sans" w:cs="Liberation Sans"/>
        </w:rPr>
      </w:pPr>
    </w:p>
    <w:p w14:paraId="433957F8" w14:textId="77777777" w:rsidR="00F57DB9" w:rsidRPr="00E330AE" w:rsidRDefault="00F57DB9">
      <w:pPr>
        <w:pStyle w:val="BodyLarge"/>
        <w:rPr>
          <w:rFonts w:ascii="Liberation Sans" w:hAnsi="Liberation Sans" w:cs="Liberation Sans"/>
        </w:rPr>
      </w:pPr>
      <w:r w:rsidRPr="00E330AE">
        <w:rPr>
          <w:rFonts w:ascii="Liberation Sans" w:hAnsi="Liberation Sans" w:cs="Liberation Sans"/>
        </w:rPr>
        <w:br w:type="page"/>
      </w:r>
      <w:r w:rsidRPr="00E330AE">
        <w:rPr>
          <w:rFonts w:ascii="Liberation Sans" w:hAnsi="Liberation Sans" w:cs="Liberation Sans"/>
        </w:rPr>
        <w:lastRenderedPageBreak/>
        <w:t>EXERCISE 9-5B</w:t>
      </w:r>
    </w:p>
    <w:p w14:paraId="433957F9" w14:textId="77777777" w:rsidR="00F57DB9" w:rsidRPr="00E330AE" w:rsidRDefault="00F57DB9">
      <w:pPr>
        <w:pStyle w:val="BodyLarge"/>
        <w:rPr>
          <w:rFonts w:ascii="Liberation Sans" w:hAnsi="Liberation Sans" w:cs="Liberation Sans"/>
        </w:rPr>
      </w:pPr>
    </w:p>
    <w:p w14:paraId="433957FA" w14:textId="77777777" w:rsidR="00F57DB9" w:rsidRPr="00E330AE" w:rsidRDefault="00F57DB9">
      <w:pPr>
        <w:pStyle w:val="BodyLarge"/>
        <w:tabs>
          <w:tab w:val="left" w:pos="600"/>
        </w:tabs>
        <w:rPr>
          <w:rFonts w:ascii="Liberation Sans" w:hAnsi="Liberation Sans" w:cs="Liberation Sans"/>
        </w:rPr>
      </w:pPr>
      <w:r w:rsidRPr="00E330AE">
        <w:rPr>
          <w:rFonts w:ascii="Liberation Sans" w:hAnsi="Liberation Sans" w:cs="Liberation Sans"/>
        </w:rPr>
        <w:t>(a)</w:t>
      </w:r>
      <w:r w:rsidRPr="00E330AE">
        <w:rPr>
          <w:rFonts w:ascii="Liberation Sans" w:hAnsi="Liberation Sans" w:cs="Liberation Sans"/>
        </w:rPr>
        <w:tab/>
        <w:t>Depreciation cost per unit is $1.80 per mile</w:t>
      </w:r>
    </w:p>
    <w:p w14:paraId="433957FB" w14:textId="77777777" w:rsidR="00F57DB9" w:rsidRPr="00E330AE" w:rsidRDefault="00F57DB9">
      <w:pPr>
        <w:pStyle w:val="BodyLarge"/>
        <w:tabs>
          <w:tab w:val="left" w:pos="600"/>
        </w:tabs>
        <w:rPr>
          <w:rFonts w:ascii="Liberation Sans" w:hAnsi="Liberation Sans" w:cs="Liberation Sans"/>
        </w:rPr>
      </w:pPr>
      <w:r w:rsidRPr="00E330AE">
        <w:rPr>
          <w:rFonts w:ascii="Liberation Sans" w:hAnsi="Liberation Sans" w:cs="Liberation Sans"/>
        </w:rPr>
        <w:tab/>
      </w:r>
      <w:r w:rsidRPr="00E330AE">
        <w:rPr>
          <w:rFonts w:ascii="Liberation Sans" w:hAnsi="Liberation Sans" w:cs="Liberation Sans"/>
        </w:rPr>
        <w:t> </w:t>
      </w:r>
      <w:r w:rsidRPr="00E330AE">
        <w:rPr>
          <w:rFonts w:ascii="Liberation Sans" w:hAnsi="Liberation Sans" w:cs="Liberation Sans"/>
        </w:rPr>
        <w:t> </w:t>
      </w:r>
      <w:r w:rsidRPr="00E330AE">
        <w:rPr>
          <w:rFonts w:ascii="Liberation Sans" w:hAnsi="Liberation Sans" w:cs="Liberation Sans"/>
        </w:rPr>
        <w:t>[($188,000 – $8,000) ÷ 100,000].</w:t>
      </w:r>
    </w:p>
    <w:p w14:paraId="433957FC" w14:textId="77777777" w:rsidR="00F57DB9" w:rsidRPr="00E330AE" w:rsidRDefault="00F57DB9">
      <w:pPr>
        <w:pStyle w:val="BodyLarge"/>
        <w:spacing w:after="180"/>
        <w:rPr>
          <w:rFonts w:ascii="Liberation Sans" w:hAnsi="Liberation Sans" w:cs="Liberation Sans"/>
        </w:rPr>
      </w:pPr>
    </w:p>
    <w:tbl>
      <w:tblPr>
        <w:tblW w:w="0" w:type="auto"/>
        <w:tblInd w:w="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9"/>
        <w:gridCol w:w="709"/>
        <w:gridCol w:w="248"/>
        <w:gridCol w:w="1060"/>
        <w:gridCol w:w="287"/>
        <w:gridCol w:w="1755"/>
        <w:gridCol w:w="270"/>
        <w:gridCol w:w="1800"/>
        <w:gridCol w:w="234"/>
        <w:gridCol w:w="1800"/>
        <w:gridCol w:w="144"/>
        <w:gridCol w:w="1269"/>
      </w:tblGrid>
      <w:tr w:rsidR="00F57DB9" w:rsidRPr="00E330AE" w14:paraId="43395805" w14:textId="77777777" w:rsidTr="00230756">
        <w:trPr>
          <w:cantSplit/>
        </w:trPr>
        <w:tc>
          <w:tcPr>
            <w:tcW w:w="459" w:type="dxa"/>
          </w:tcPr>
          <w:p w14:paraId="433957FD" w14:textId="77777777" w:rsidR="00F57DB9" w:rsidRPr="00E330AE" w:rsidRDefault="00F57DB9">
            <w:pPr>
              <w:pStyle w:val="BodyLarge"/>
              <w:rPr>
                <w:rFonts w:ascii="Liberation Sans" w:hAnsi="Liberation Sans" w:cs="Liberation Sans"/>
              </w:rPr>
            </w:pPr>
            <w:r w:rsidRPr="00E330AE">
              <w:rPr>
                <w:rFonts w:ascii="Liberation Sans" w:hAnsi="Liberation Sans" w:cs="Liberation Sans"/>
              </w:rPr>
              <w:t>(b)</w:t>
            </w:r>
          </w:p>
        </w:tc>
        <w:tc>
          <w:tcPr>
            <w:tcW w:w="709" w:type="dxa"/>
          </w:tcPr>
          <w:p w14:paraId="433957FE" w14:textId="77777777" w:rsidR="00F57DB9" w:rsidRPr="00E330AE" w:rsidRDefault="00F57DB9">
            <w:pPr>
              <w:pStyle w:val="BodyLarge"/>
              <w:jc w:val="center"/>
              <w:rPr>
                <w:rFonts w:ascii="Liberation Sans" w:hAnsi="Liberation Sans" w:cs="Liberation Sans"/>
              </w:rPr>
            </w:pPr>
          </w:p>
        </w:tc>
        <w:tc>
          <w:tcPr>
            <w:tcW w:w="248" w:type="dxa"/>
          </w:tcPr>
          <w:p w14:paraId="433957FF" w14:textId="77777777" w:rsidR="00F57DB9" w:rsidRPr="00E330AE" w:rsidRDefault="00F57DB9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3102" w:type="dxa"/>
            <w:gridSpan w:val="3"/>
            <w:tcBorders>
              <w:bottom w:val="single" w:sz="4" w:space="0" w:color="auto"/>
            </w:tcBorders>
          </w:tcPr>
          <w:p w14:paraId="43395800" w14:textId="77777777" w:rsidR="00F57DB9" w:rsidRPr="00E330AE" w:rsidRDefault="00F57DB9">
            <w:pPr>
              <w:pStyle w:val="BodyLarge"/>
              <w:jc w:val="center"/>
              <w:rPr>
                <w:rFonts w:ascii="Liberation Sans" w:hAnsi="Liberation Sans" w:cs="Liberation Sans"/>
              </w:rPr>
            </w:pPr>
            <w:r w:rsidRPr="00E330AE">
              <w:rPr>
                <w:rFonts w:ascii="Liberation Sans" w:hAnsi="Liberation Sans" w:cs="Liberation Sans"/>
              </w:rPr>
              <w:t>Computation</w:t>
            </w:r>
          </w:p>
        </w:tc>
        <w:tc>
          <w:tcPr>
            <w:tcW w:w="270" w:type="dxa"/>
          </w:tcPr>
          <w:p w14:paraId="43395801" w14:textId="77777777" w:rsidR="00F57DB9" w:rsidRPr="00E330AE" w:rsidRDefault="00F57DB9">
            <w:pPr>
              <w:pStyle w:val="BodyLarge"/>
              <w:jc w:val="center"/>
              <w:rPr>
                <w:rFonts w:ascii="Liberation Sans" w:hAnsi="Liberation Sans" w:cs="Liberation Sans"/>
              </w:rPr>
            </w:pPr>
          </w:p>
        </w:tc>
        <w:tc>
          <w:tcPr>
            <w:tcW w:w="1800" w:type="dxa"/>
          </w:tcPr>
          <w:p w14:paraId="43395802" w14:textId="77777777" w:rsidR="00F57DB9" w:rsidRPr="00E330AE" w:rsidRDefault="00F57DB9">
            <w:pPr>
              <w:pStyle w:val="BodyLarge"/>
              <w:jc w:val="center"/>
              <w:rPr>
                <w:rFonts w:ascii="Liberation Sans" w:hAnsi="Liberation Sans" w:cs="Liberation Sans"/>
              </w:rPr>
            </w:pPr>
          </w:p>
        </w:tc>
        <w:tc>
          <w:tcPr>
            <w:tcW w:w="234" w:type="dxa"/>
          </w:tcPr>
          <w:p w14:paraId="43395803" w14:textId="77777777" w:rsidR="00F57DB9" w:rsidRPr="00E330AE" w:rsidRDefault="00F57DB9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3213" w:type="dxa"/>
            <w:gridSpan w:val="3"/>
            <w:tcBorders>
              <w:bottom w:val="single" w:sz="8" w:space="0" w:color="auto"/>
            </w:tcBorders>
          </w:tcPr>
          <w:p w14:paraId="43395804" w14:textId="77777777" w:rsidR="00F57DB9" w:rsidRPr="00E330AE" w:rsidRDefault="00F57DB9">
            <w:pPr>
              <w:pStyle w:val="BodyLarge"/>
              <w:jc w:val="center"/>
              <w:rPr>
                <w:rFonts w:ascii="Liberation Sans" w:hAnsi="Liberation Sans" w:cs="Liberation Sans"/>
              </w:rPr>
            </w:pPr>
            <w:r w:rsidRPr="00E330AE">
              <w:rPr>
                <w:rFonts w:ascii="Liberation Sans" w:hAnsi="Liberation Sans" w:cs="Liberation Sans"/>
              </w:rPr>
              <w:t>End of Year</w:t>
            </w:r>
          </w:p>
        </w:tc>
      </w:tr>
      <w:tr w:rsidR="00F57DB9" w:rsidRPr="00E330AE" w14:paraId="43395812" w14:textId="77777777" w:rsidTr="00230756">
        <w:tc>
          <w:tcPr>
            <w:tcW w:w="459" w:type="dxa"/>
          </w:tcPr>
          <w:p w14:paraId="43395806" w14:textId="77777777" w:rsidR="00F57DB9" w:rsidRPr="00E330AE" w:rsidRDefault="00F57DB9">
            <w:pPr>
              <w:pStyle w:val="BodyLarge"/>
              <w:spacing w:line="80" w:lineRule="exact"/>
              <w:rPr>
                <w:rFonts w:ascii="Liberation Sans" w:hAnsi="Liberation Sans" w:cs="Liberation Sans"/>
              </w:rPr>
            </w:pPr>
          </w:p>
        </w:tc>
        <w:tc>
          <w:tcPr>
            <w:tcW w:w="709" w:type="dxa"/>
          </w:tcPr>
          <w:p w14:paraId="43395807" w14:textId="77777777" w:rsidR="00F57DB9" w:rsidRPr="00E330AE" w:rsidRDefault="00F57DB9">
            <w:pPr>
              <w:pStyle w:val="BodyLarge"/>
              <w:spacing w:line="80" w:lineRule="exact"/>
              <w:jc w:val="center"/>
              <w:rPr>
                <w:rFonts w:ascii="Liberation Sans" w:hAnsi="Liberation Sans" w:cs="Liberation Sans"/>
              </w:rPr>
            </w:pPr>
          </w:p>
        </w:tc>
        <w:tc>
          <w:tcPr>
            <w:tcW w:w="248" w:type="dxa"/>
          </w:tcPr>
          <w:p w14:paraId="43395808" w14:textId="77777777" w:rsidR="00F57DB9" w:rsidRPr="00E330AE" w:rsidRDefault="00F57DB9">
            <w:pPr>
              <w:pStyle w:val="BodyLarge"/>
              <w:spacing w:line="80" w:lineRule="exact"/>
              <w:rPr>
                <w:rFonts w:ascii="Liberation Sans" w:hAnsi="Liberation Sans" w:cs="Liberation Sans"/>
              </w:rPr>
            </w:pPr>
          </w:p>
        </w:tc>
        <w:tc>
          <w:tcPr>
            <w:tcW w:w="1060" w:type="dxa"/>
            <w:tcBorders>
              <w:top w:val="single" w:sz="4" w:space="0" w:color="auto"/>
            </w:tcBorders>
          </w:tcPr>
          <w:p w14:paraId="43395809" w14:textId="77777777" w:rsidR="00F57DB9" w:rsidRPr="00E330AE" w:rsidRDefault="00F57DB9">
            <w:pPr>
              <w:pStyle w:val="BodyLarge"/>
              <w:spacing w:line="80" w:lineRule="exact"/>
              <w:jc w:val="center"/>
              <w:rPr>
                <w:rFonts w:ascii="Liberation Sans" w:hAnsi="Liberation Sans" w:cs="Liberation Sans"/>
              </w:rPr>
            </w:pPr>
          </w:p>
        </w:tc>
        <w:tc>
          <w:tcPr>
            <w:tcW w:w="287" w:type="dxa"/>
            <w:tcBorders>
              <w:top w:val="single" w:sz="4" w:space="0" w:color="auto"/>
            </w:tcBorders>
          </w:tcPr>
          <w:p w14:paraId="4339580A" w14:textId="77777777" w:rsidR="00F57DB9" w:rsidRPr="00E330AE" w:rsidRDefault="00F57DB9">
            <w:pPr>
              <w:pStyle w:val="BodyLarge"/>
              <w:spacing w:line="80" w:lineRule="exact"/>
              <w:jc w:val="center"/>
              <w:rPr>
                <w:rFonts w:ascii="Liberation Sans" w:hAnsi="Liberation Sans" w:cs="Liberation Sans"/>
              </w:rPr>
            </w:pPr>
          </w:p>
        </w:tc>
        <w:tc>
          <w:tcPr>
            <w:tcW w:w="1755" w:type="dxa"/>
            <w:tcBorders>
              <w:top w:val="single" w:sz="4" w:space="0" w:color="auto"/>
            </w:tcBorders>
          </w:tcPr>
          <w:p w14:paraId="4339580B" w14:textId="77777777" w:rsidR="00F57DB9" w:rsidRPr="00E330AE" w:rsidRDefault="00F57DB9">
            <w:pPr>
              <w:pStyle w:val="BodyLarge"/>
              <w:spacing w:line="80" w:lineRule="exact"/>
              <w:jc w:val="center"/>
              <w:rPr>
                <w:rFonts w:ascii="Liberation Sans" w:hAnsi="Liberation Sans" w:cs="Liberation Sans"/>
              </w:rPr>
            </w:pPr>
          </w:p>
        </w:tc>
        <w:tc>
          <w:tcPr>
            <w:tcW w:w="270" w:type="dxa"/>
          </w:tcPr>
          <w:p w14:paraId="4339580C" w14:textId="77777777" w:rsidR="00F57DB9" w:rsidRPr="00E330AE" w:rsidRDefault="00F57DB9">
            <w:pPr>
              <w:pStyle w:val="BodyLarge"/>
              <w:spacing w:line="80" w:lineRule="exact"/>
              <w:jc w:val="center"/>
              <w:rPr>
                <w:rFonts w:ascii="Liberation Sans" w:hAnsi="Liberation Sans" w:cs="Liberation Sans"/>
              </w:rPr>
            </w:pPr>
          </w:p>
        </w:tc>
        <w:tc>
          <w:tcPr>
            <w:tcW w:w="1800" w:type="dxa"/>
          </w:tcPr>
          <w:p w14:paraId="4339580D" w14:textId="77777777" w:rsidR="00F57DB9" w:rsidRPr="00E330AE" w:rsidRDefault="00F57DB9">
            <w:pPr>
              <w:pStyle w:val="BodyLarge"/>
              <w:spacing w:line="80" w:lineRule="exact"/>
              <w:jc w:val="center"/>
              <w:rPr>
                <w:rFonts w:ascii="Liberation Sans" w:hAnsi="Liberation Sans" w:cs="Liberation Sans"/>
              </w:rPr>
            </w:pPr>
          </w:p>
        </w:tc>
        <w:tc>
          <w:tcPr>
            <w:tcW w:w="234" w:type="dxa"/>
          </w:tcPr>
          <w:p w14:paraId="4339580E" w14:textId="77777777" w:rsidR="00F57DB9" w:rsidRPr="00E330AE" w:rsidRDefault="00F57DB9">
            <w:pPr>
              <w:pStyle w:val="BodyLarge"/>
              <w:spacing w:line="80" w:lineRule="exact"/>
              <w:rPr>
                <w:rFonts w:ascii="Liberation Sans" w:hAnsi="Liberation Sans" w:cs="Liberation Sans"/>
              </w:rPr>
            </w:pPr>
          </w:p>
        </w:tc>
        <w:tc>
          <w:tcPr>
            <w:tcW w:w="1800" w:type="dxa"/>
            <w:tcBorders>
              <w:top w:val="single" w:sz="8" w:space="0" w:color="auto"/>
            </w:tcBorders>
          </w:tcPr>
          <w:p w14:paraId="4339580F" w14:textId="77777777" w:rsidR="00F57DB9" w:rsidRPr="00E330AE" w:rsidRDefault="00F57DB9">
            <w:pPr>
              <w:pStyle w:val="BodyLarge"/>
              <w:spacing w:line="80" w:lineRule="exact"/>
              <w:jc w:val="center"/>
              <w:rPr>
                <w:rFonts w:ascii="Liberation Sans" w:hAnsi="Liberation Sans" w:cs="Liberation Sans"/>
              </w:rPr>
            </w:pPr>
          </w:p>
        </w:tc>
        <w:tc>
          <w:tcPr>
            <w:tcW w:w="144" w:type="dxa"/>
            <w:tcBorders>
              <w:top w:val="single" w:sz="8" w:space="0" w:color="auto"/>
            </w:tcBorders>
          </w:tcPr>
          <w:p w14:paraId="43395810" w14:textId="77777777" w:rsidR="00F57DB9" w:rsidRPr="00E330AE" w:rsidRDefault="00F57DB9">
            <w:pPr>
              <w:pStyle w:val="BodyLarge"/>
              <w:spacing w:line="80" w:lineRule="exact"/>
              <w:rPr>
                <w:rFonts w:ascii="Liberation Sans" w:hAnsi="Liberation Sans" w:cs="Liberation Sans"/>
              </w:rPr>
            </w:pPr>
          </w:p>
        </w:tc>
        <w:tc>
          <w:tcPr>
            <w:tcW w:w="1269" w:type="dxa"/>
            <w:tcBorders>
              <w:top w:val="single" w:sz="8" w:space="0" w:color="auto"/>
            </w:tcBorders>
          </w:tcPr>
          <w:p w14:paraId="43395811" w14:textId="77777777" w:rsidR="00F57DB9" w:rsidRPr="00E330AE" w:rsidRDefault="00F57DB9">
            <w:pPr>
              <w:pStyle w:val="BodyLarge"/>
              <w:spacing w:line="80" w:lineRule="exact"/>
              <w:jc w:val="center"/>
              <w:rPr>
                <w:rFonts w:ascii="Liberation Sans" w:hAnsi="Liberation Sans" w:cs="Liberation Sans"/>
              </w:rPr>
            </w:pPr>
          </w:p>
        </w:tc>
      </w:tr>
      <w:tr w:rsidR="00F57DB9" w:rsidRPr="00E330AE" w14:paraId="4339582F" w14:textId="77777777" w:rsidTr="00230756">
        <w:tc>
          <w:tcPr>
            <w:tcW w:w="459" w:type="dxa"/>
          </w:tcPr>
          <w:p w14:paraId="43395813" w14:textId="77777777" w:rsidR="00F57DB9" w:rsidRPr="00E330AE" w:rsidRDefault="00F57DB9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709" w:type="dxa"/>
            <w:tcBorders>
              <w:bottom w:val="single" w:sz="8" w:space="0" w:color="auto"/>
            </w:tcBorders>
          </w:tcPr>
          <w:p w14:paraId="43395814" w14:textId="77777777" w:rsidR="00F57DB9" w:rsidRPr="00E330AE" w:rsidRDefault="00F57DB9">
            <w:pPr>
              <w:pStyle w:val="BodyLarge"/>
              <w:ind w:right="-35"/>
              <w:jc w:val="center"/>
              <w:rPr>
                <w:rFonts w:ascii="Liberation Sans" w:hAnsi="Liberation Sans" w:cs="Liberation Sans"/>
              </w:rPr>
            </w:pPr>
          </w:p>
          <w:p w14:paraId="43395815" w14:textId="77777777" w:rsidR="00F57DB9" w:rsidRPr="00E330AE" w:rsidRDefault="00F57DB9">
            <w:pPr>
              <w:pStyle w:val="BodyLarge"/>
              <w:ind w:right="-35"/>
              <w:jc w:val="center"/>
              <w:rPr>
                <w:rFonts w:ascii="Liberation Sans" w:hAnsi="Liberation Sans" w:cs="Liberation Sans"/>
              </w:rPr>
            </w:pPr>
          </w:p>
          <w:p w14:paraId="43395816" w14:textId="77777777" w:rsidR="00F57DB9" w:rsidRPr="00E330AE" w:rsidRDefault="00F57DB9">
            <w:pPr>
              <w:pStyle w:val="BodyLarge"/>
              <w:ind w:right="-35"/>
              <w:jc w:val="center"/>
              <w:rPr>
                <w:rFonts w:ascii="Liberation Sans" w:hAnsi="Liberation Sans" w:cs="Liberation Sans"/>
              </w:rPr>
            </w:pPr>
            <w:r w:rsidRPr="00E330AE">
              <w:rPr>
                <w:rFonts w:ascii="Liberation Sans" w:hAnsi="Liberation Sans" w:cs="Liberation Sans"/>
              </w:rPr>
              <w:t>Year</w:t>
            </w:r>
          </w:p>
        </w:tc>
        <w:tc>
          <w:tcPr>
            <w:tcW w:w="248" w:type="dxa"/>
          </w:tcPr>
          <w:p w14:paraId="43395817" w14:textId="77777777" w:rsidR="00F57DB9" w:rsidRPr="00E330AE" w:rsidRDefault="00F57DB9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1060" w:type="dxa"/>
            <w:tcBorders>
              <w:bottom w:val="single" w:sz="8" w:space="0" w:color="auto"/>
            </w:tcBorders>
          </w:tcPr>
          <w:p w14:paraId="43395818" w14:textId="77777777" w:rsidR="00F57DB9" w:rsidRPr="00E330AE" w:rsidRDefault="00F57DB9">
            <w:pPr>
              <w:pStyle w:val="BodyLarge"/>
              <w:jc w:val="center"/>
              <w:rPr>
                <w:rFonts w:ascii="Liberation Sans" w:hAnsi="Liberation Sans" w:cs="Liberation Sans"/>
              </w:rPr>
            </w:pPr>
          </w:p>
          <w:p w14:paraId="43395819" w14:textId="77777777" w:rsidR="00F57DB9" w:rsidRPr="00E330AE" w:rsidRDefault="00F57DB9">
            <w:pPr>
              <w:pStyle w:val="BodyLarge"/>
              <w:jc w:val="center"/>
              <w:rPr>
                <w:rFonts w:ascii="Liberation Sans" w:hAnsi="Liberation Sans" w:cs="Liberation Sans"/>
              </w:rPr>
            </w:pPr>
            <w:r w:rsidRPr="00E330AE">
              <w:rPr>
                <w:rFonts w:ascii="Liberation Sans" w:hAnsi="Liberation Sans" w:cs="Liberation Sans"/>
              </w:rPr>
              <w:t>Units of</w:t>
            </w:r>
          </w:p>
          <w:p w14:paraId="4339581A" w14:textId="77777777" w:rsidR="00F57DB9" w:rsidRPr="00E330AE" w:rsidRDefault="00F57DB9">
            <w:pPr>
              <w:pStyle w:val="BodyLarge"/>
              <w:jc w:val="center"/>
              <w:rPr>
                <w:rFonts w:ascii="Liberation Sans" w:hAnsi="Liberation Sans" w:cs="Liberation Sans"/>
              </w:rPr>
            </w:pPr>
            <w:r w:rsidRPr="00E330AE">
              <w:rPr>
                <w:rFonts w:ascii="Liberation Sans" w:hAnsi="Liberation Sans" w:cs="Liberation Sans"/>
              </w:rPr>
              <w:t>Activity</w:t>
            </w:r>
          </w:p>
        </w:tc>
        <w:tc>
          <w:tcPr>
            <w:tcW w:w="287" w:type="dxa"/>
          </w:tcPr>
          <w:p w14:paraId="4339581B" w14:textId="77777777" w:rsidR="00F57DB9" w:rsidRPr="00E330AE" w:rsidRDefault="00F57DB9">
            <w:pPr>
              <w:pStyle w:val="BodyLarge"/>
              <w:jc w:val="center"/>
              <w:rPr>
                <w:rFonts w:ascii="Liberation Sans" w:hAnsi="Liberation Sans" w:cs="Liberation Sans"/>
              </w:rPr>
            </w:pPr>
          </w:p>
          <w:p w14:paraId="4339581C" w14:textId="77777777" w:rsidR="00F57DB9" w:rsidRPr="00E330AE" w:rsidRDefault="00F57DB9">
            <w:pPr>
              <w:pStyle w:val="BodyLarge"/>
              <w:jc w:val="center"/>
              <w:rPr>
                <w:rFonts w:ascii="Liberation Sans" w:hAnsi="Liberation Sans" w:cs="Liberation Sans"/>
              </w:rPr>
            </w:pPr>
          </w:p>
          <w:p w14:paraId="4339581D" w14:textId="77777777" w:rsidR="00F57DB9" w:rsidRPr="00E330AE" w:rsidRDefault="00F57DB9">
            <w:pPr>
              <w:pStyle w:val="BodyLarge"/>
              <w:jc w:val="center"/>
              <w:rPr>
                <w:rFonts w:ascii="Liberation Sans" w:hAnsi="Liberation Sans" w:cs="Liberation Sans"/>
              </w:rPr>
            </w:pPr>
            <w:r w:rsidRPr="00E330AE">
              <w:rPr>
                <w:rFonts w:ascii="Liberation Sans" w:hAnsi="Liberation Sans" w:cs="Liberation Sans"/>
              </w:rPr>
              <w:t>X</w:t>
            </w:r>
          </w:p>
        </w:tc>
        <w:tc>
          <w:tcPr>
            <w:tcW w:w="1755" w:type="dxa"/>
            <w:tcBorders>
              <w:bottom w:val="single" w:sz="8" w:space="0" w:color="auto"/>
            </w:tcBorders>
          </w:tcPr>
          <w:p w14:paraId="4339581E" w14:textId="77777777" w:rsidR="00F57DB9" w:rsidRPr="00E330AE" w:rsidRDefault="00F57DB9">
            <w:pPr>
              <w:pStyle w:val="BodyLarge"/>
              <w:jc w:val="center"/>
              <w:rPr>
                <w:rFonts w:ascii="Liberation Sans" w:hAnsi="Liberation Sans" w:cs="Liberation Sans"/>
              </w:rPr>
            </w:pPr>
          </w:p>
          <w:p w14:paraId="4339581F" w14:textId="77777777" w:rsidR="00F57DB9" w:rsidRPr="00E330AE" w:rsidRDefault="00F57DB9">
            <w:pPr>
              <w:pStyle w:val="BodyLarge"/>
              <w:jc w:val="center"/>
              <w:rPr>
                <w:rFonts w:ascii="Liberation Sans" w:hAnsi="Liberation Sans" w:cs="Liberation Sans"/>
              </w:rPr>
            </w:pPr>
            <w:r w:rsidRPr="00E330AE">
              <w:rPr>
                <w:rFonts w:ascii="Liberation Sans" w:hAnsi="Liberation Sans" w:cs="Liberation Sans"/>
              </w:rPr>
              <w:t>Depreciation</w:t>
            </w:r>
          </w:p>
          <w:p w14:paraId="43395820" w14:textId="77777777" w:rsidR="00F57DB9" w:rsidRPr="00E330AE" w:rsidRDefault="00F57DB9">
            <w:pPr>
              <w:pStyle w:val="BodyLarge"/>
              <w:jc w:val="center"/>
              <w:rPr>
                <w:rFonts w:ascii="Liberation Sans" w:hAnsi="Liberation Sans" w:cs="Liberation Sans"/>
              </w:rPr>
            </w:pPr>
            <w:r w:rsidRPr="00E330AE">
              <w:rPr>
                <w:rFonts w:ascii="Liberation Sans" w:hAnsi="Liberation Sans" w:cs="Liberation Sans"/>
                <w:spacing w:val="4"/>
              </w:rPr>
              <w:t>Cos</w:t>
            </w:r>
            <w:r w:rsidRPr="00E330AE">
              <w:rPr>
                <w:rFonts w:ascii="Liberation Sans" w:hAnsi="Liberation Sans" w:cs="Liberation Sans"/>
                <w:spacing w:val="40"/>
              </w:rPr>
              <w:t>t</w:t>
            </w:r>
            <w:r w:rsidRPr="00E330AE">
              <w:rPr>
                <w:rFonts w:ascii="Liberation Sans" w:hAnsi="Liberation Sans" w:cs="Liberation Sans"/>
                <w:spacing w:val="4"/>
              </w:rPr>
              <w:t>/</w:t>
            </w:r>
            <w:r w:rsidRPr="00E330AE">
              <w:rPr>
                <w:rFonts w:ascii="Liberation Sans" w:hAnsi="Liberation Sans" w:cs="Liberation Sans"/>
              </w:rPr>
              <w:t>Unit</w:t>
            </w:r>
          </w:p>
        </w:tc>
        <w:tc>
          <w:tcPr>
            <w:tcW w:w="270" w:type="dxa"/>
          </w:tcPr>
          <w:p w14:paraId="43395821" w14:textId="77777777" w:rsidR="00F57DB9" w:rsidRPr="00E330AE" w:rsidRDefault="00F57DB9">
            <w:pPr>
              <w:pStyle w:val="BodyLarge"/>
              <w:jc w:val="center"/>
              <w:rPr>
                <w:rFonts w:ascii="Liberation Sans" w:hAnsi="Liberation Sans" w:cs="Liberation Sans"/>
              </w:rPr>
            </w:pPr>
          </w:p>
          <w:p w14:paraId="43395822" w14:textId="77777777" w:rsidR="00F57DB9" w:rsidRPr="00E330AE" w:rsidRDefault="00F57DB9">
            <w:pPr>
              <w:pStyle w:val="BodyLarge"/>
              <w:jc w:val="center"/>
              <w:rPr>
                <w:rFonts w:ascii="Liberation Sans" w:hAnsi="Liberation Sans" w:cs="Liberation Sans"/>
              </w:rPr>
            </w:pPr>
          </w:p>
          <w:p w14:paraId="43395823" w14:textId="77777777" w:rsidR="00F57DB9" w:rsidRPr="00E330AE" w:rsidRDefault="00F57DB9">
            <w:pPr>
              <w:pStyle w:val="BodyLarge"/>
              <w:jc w:val="center"/>
              <w:rPr>
                <w:rFonts w:ascii="Liberation Sans" w:hAnsi="Liberation Sans" w:cs="Liberation Sans"/>
              </w:rPr>
            </w:pPr>
            <w:r w:rsidRPr="00E330AE">
              <w:rPr>
                <w:rFonts w:ascii="Liberation Sans" w:hAnsi="Liberation Sans" w:cs="Liberation Sans"/>
              </w:rPr>
              <w:t>=</w:t>
            </w:r>
          </w:p>
        </w:tc>
        <w:tc>
          <w:tcPr>
            <w:tcW w:w="1800" w:type="dxa"/>
            <w:tcBorders>
              <w:bottom w:val="single" w:sz="8" w:space="0" w:color="auto"/>
            </w:tcBorders>
          </w:tcPr>
          <w:p w14:paraId="43395824" w14:textId="77777777" w:rsidR="00F57DB9" w:rsidRPr="00E330AE" w:rsidRDefault="00F57DB9">
            <w:pPr>
              <w:pStyle w:val="BodyLarge"/>
              <w:jc w:val="center"/>
              <w:rPr>
                <w:rFonts w:ascii="Liberation Sans" w:hAnsi="Liberation Sans" w:cs="Liberation Sans"/>
              </w:rPr>
            </w:pPr>
            <w:r w:rsidRPr="00E330AE">
              <w:rPr>
                <w:rFonts w:ascii="Liberation Sans" w:hAnsi="Liberation Sans" w:cs="Liberation Sans"/>
              </w:rPr>
              <w:t>Annual</w:t>
            </w:r>
          </w:p>
          <w:p w14:paraId="43395825" w14:textId="77777777" w:rsidR="00F57DB9" w:rsidRPr="00E330AE" w:rsidRDefault="00F57DB9">
            <w:pPr>
              <w:pStyle w:val="BodyLarge"/>
              <w:jc w:val="center"/>
              <w:rPr>
                <w:rFonts w:ascii="Liberation Sans" w:hAnsi="Liberation Sans" w:cs="Liberation Sans"/>
              </w:rPr>
            </w:pPr>
            <w:r w:rsidRPr="00E330AE">
              <w:rPr>
                <w:rFonts w:ascii="Liberation Sans" w:hAnsi="Liberation Sans" w:cs="Liberation Sans"/>
              </w:rPr>
              <w:t>Depreciation</w:t>
            </w:r>
          </w:p>
          <w:p w14:paraId="43395826" w14:textId="77777777" w:rsidR="00F57DB9" w:rsidRPr="00E330AE" w:rsidRDefault="00F57DB9">
            <w:pPr>
              <w:pStyle w:val="BodyLarge"/>
              <w:jc w:val="center"/>
              <w:rPr>
                <w:rFonts w:ascii="Liberation Sans" w:hAnsi="Liberation Sans" w:cs="Liberation Sans"/>
              </w:rPr>
            </w:pPr>
            <w:r w:rsidRPr="00E330AE">
              <w:rPr>
                <w:rFonts w:ascii="Liberation Sans" w:hAnsi="Liberation Sans" w:cs="Liberation Sans"/>
              </w:rPr>
              <w:t>Expense</w:t>
            </w:r>
          </w:p>
        </w:tc>
        <w:tc>
          <w:tcPr>
            <w:tcW w:w="234" w:type="dxa"/>
          </w:tcPr>
          <w:p w14:paraId="43395827" w14:textId="77777777" w:rsidR="00F57DB9" w:rsidRPr="00E330AE" w:rsidRDefault="00F57DB9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1800" w:type="dxa"/>
            <w:tcBorders>
              <w:bottom w:val="single" w:sz="8" w:space="0" w:color="auto"/>
            </w:tcBorders>
          </w:tcPr>
          <w:p w14:paraId="43395828" w14:textId="77777777" w:rsidR="00F57DB9" w:rsidRPr="00E330AE" w:rsidRDefault="00F57DB9">
            <w:pPr>
              <w:pStyle w:val="BodyLarge"/>
              <w:jc w:val="center"/>
              <w:rPr>
                <w:rFonts w:ascii="Liberation Sans" w:hAnsi="Liberation Sans" w:cs="Liberation Sans"/>
              </w:rPr>
            </w:pPr>
          </w:p>
          <w:p w14:paraId="43395829" w14:textId="77777777" w:rsidR="00F57DB9" w:rsidRPr="00E330AE" w:rsidRDefault="00F57DB9">
            <w:pPr>
              <w:pStyle w:val="BodyLarge"/>
              <w:jc w:val="center"/>
              <w:rPr>
                <w:rFonts w:ascii="Liberation Sans" w:hAnsi="Liberation Sans" w:cs="Liberation Sans"/>
              </w:rPr>
            </w:pPr>
            <w:r w:rsidRPr="00E330AE">
              <w:rPr>
                <w:rFonts w:ascii="Liberation Sans" w:hAnsi="Liberation Sans" w:cs="Liberation Sans"/>
              </w:rPr>
              <w:t>Accumulated</w:t>
            </w:r>
          </w:p>
          <w:p w14:paraId="4339582A" w14:textId="77777777" w:rsidR="00F57DB9" w:rsidRPr="00E330AE" w:rsidRDefault="00F57DB9">
            <w:pPr>
              <w:pStyle w:val="BodyLarge"/>
              <w:jc w:val="center"/>
              <w:rPr>
                <w:rFonts w:ascii="Liberation Sans" w:hAnsi="Liberation Sans" w:cs="Liberation Sans"/>
              </w:rPr>
            </w:pPr>
            <w:r w:rsidRPr="00E330AE">
              <w:rPr>
                <w:rFonts w:ascii="Liberation Sans" w:hAnsi="Liberation Sans" w:cs="Liberation Sans"/>
              </w:rPr>
              <w:t>Depreciation</w:t>
            </w:r>
          </w:p>
        </w:tc>
        <w:tc>
          <w:tcPr>
            <w:tcW w:w="144" w:type="dxa"/>
          </w:tcPr>
          <w:p w14:paraId="4339582B" w14:textId="77777777" w:rsidR="00F57DB9" w:rsidRPr="00E330AE" w:rsidRDefault="00F57DB9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1269" w:type="dxa"/>
            <w:tcBorders>
              <w:bottom w:val="single" w:sz="8" w:space="0" w:color="auto"/>
            </w:tcBorders>
          </w:tcPr>
          <w:p w14:paraId="4339582C" w14:textId="77777777" w:rsidR="00F57DB9" w:rsidRPr="00E330AE" w:rsidRDefault="00F57DB9">
            <w:pPr>
              <w:pStyle w:val="BodyLarge"/>
              <w:jc w:val="center"/>
              <w:rPr>
                <w:rFonts w:ascii="Liberation Sans" w:hAnsi="Liberation Sans" w:cs="Liberation Sans"/>
              </w:rPr>
            </w:pPr>
          </w:p>
          <w:p w14:paraId="4339582D" w14:textId="77777777" w:rsidR="00F57DB9" w:rsidRPr="00E330AE" w:rsidRDefault="00F57DB9">
            <w:pPr>
              <w:pStyle w:val="BodyLarge"/>
              <w:jc w:val="center"/>
              <w:rPr>
                <w:rFonts w:ascii="Liberation Sans" w:hAnsi="Liberation Sans" w:cs="Liberation Sans"/>
              </w:rPr>
            </w:pPr>
            <w:r w:rsidRPr="00E330AE">
              <w:rPr>
                <w:rFonts w:ascii="Liberation Sans" w:hAnsi="Liberation Sans" w:cs="Liberation Sans"/>
              </w:rPr>
              <w:t>Book</w:t>
            </w:r>
          </w:p>
          <w:p w14:paraId="4339582E" w14:textId="77777777" w:rsidR="00F57DB9" w:rsidRPr="00E330AE" w:rsidRDefault="00F57DB9">
            <w:pPr>
              <w:pStyle w:val="BodyLarge"/>
              <w:jc w:val="center"/>
              <w:rPr>
                <w:rFonts w:ascii="Liberation Sans" w:hAnsi="Liberation Sans" w:cs="Liberation Sans"/>
              </w:rPr>
            </w:pPr>
            <w:r w:rsidRPr="00E330AE">
              <w:rPr>
                <w:rFonts w:ascii="Liberation Sans" w:hAnsi="Liberation Sans" w:cs="Liberation Sans"/>
              </w:rPr>
              <w:t>Value</w:t>
            </w:r>
          </w:p>
        </w:tc>
      </w:tr>
      <w:tr w:rsidR="00F57DB9" w:rsidRPr="00E330AE" w14:paraId="4339583C" w14:textId="77777777" w:rsidTr="00FD207E">
        <w:trPr>
          <w:trHeight w:val="142"/>
        </w:trPr>
        <w:tc>
          <w:tcPr>
            <w:tcW w:w="459" w:type="dxa"/>
          </w:tcPr>
          <w:p w14:paraId="43395830" w14:textId="77777777" w:rsidR="00F57DB9" w:rsidRPr="00E330AE" w:rsidRDefault="00F57DB9">
            <w:pPr>
              <w:pStyle w:val="BodyLarge"/>
              <w:spacing w:line="80" w:lineRule="exact"/>
              <w:rPr>
                <w:rFonts w:ascii="Liberation Sans" w:hAnsi="Liberation Sans" w:cs="Liberation Sans"/>
              </w:rPr>
            </w:pPr>
          </w:p>
        </w:tc>
        <w:tc>
          <w:tcPr>
            <w:tcW w:w="709" w:type="dxa"/>
            <w:tcBorders>
              <w:top w:val="single" w:sz="8" w:space="0" w:color="auto"/>
            </w:tcBorders>
          </w:tcPr>
          <w:p w14:paraId="43395831" w14:textId="77777777" w:rsidR="00F57DB9" w:rsidRPr="00E330AE" w:rsidRDefault="00F57DB9">
            <w:pPr>
              <w:pStyle w:val="BodyLarge"/>
              <w:spacing w:line="80" w:lineRule="exact"/>
              <w:ind w:right="-35"/>
              <w:jc w:val="center"/>
              <w:rPr>
                <w:rFonts w:ascii="Liberation Sans" w:hAnsi="Liberation Sans" w:cs="Liberation Sans"/>
              </w:rPr>
            </w:pPr>
          </w:p>
        </w:tc>
        <w:tc>
          <w:tcPr>
            <w:tcW w:w="248" w:type="dxa"/>
          </w:tcPr>
          <w:p w14:paraId="43395832" w14:textId="77777777" w:rsidR="00F57DB9" w:rsidRPr="00E330AE" w:rsidRDefault="00F57DB9">
            <w:pPr>
              <w:pStyle w:val="BodyLarge"/>
              <w:spacing w:line="80" w:lineRule="exact"/>
              <w:rPr>
                <w:rFonts w:ascii="Liberation Sans" w:hAnsi="Liberation Sans" w:cs="Liberation Sans"/>
              </w:rPr>
            </w:pPr>
          </w:p>
        </w:tc>
        <w:tc>
          <w:tcPr>
            <w:tcW w:w="1060" w:type="dxa"/>
            <w:tcBorders>
              <w:top w:val="single" w:sz="8" w:space="0" w:color="auto"/>
            </w:tcBorders>
          </w:tcPr>
          <w:p w14:paraId="43395833" w14:textId="77777777" w:rsidR="00F57DB9" w:rsidRPr="00E330AE" w:rsidRDefault="00F57DB9">
            <w:pPr>
              <w:pStyle w:val="BodyLarge"/>
              <w:spacing w:line="80" w:lineRule="exact"/>
              <w:jc w:val="center"/>
              <w:rPr>
                <w:rFonts w:ascii="Liberation Sans" w:hAnsi="Liberation Sans" w:cs="Liberation Sans"/>
              </w:rPr>
            </w:pPr>
          </w:p>
        </w:tc>
        <w:tc>
          <w:tcPr>
            <w:tcW w:w="287" w:type="dxa"/>
          </w:tcPr>
          <w:p w14:paraId="43395834" w14:textId="77777777" w:rsidR="00F57DB9" w:rsidRPr="00E330AE" w:rsidRDefault="00F57DB9">
            <w:pPr>
              <w:pStyle w:val="BodyLarge"/>
              <w:spacing w:line="80" w:lineRule="exact"/>
              <w:jc w:val="center"/>
              <w:rPr>
                <w:rFonts w:ascii="Liberation Sans" w:hAnsi="Liberation Sans" w:cs="Liberation Sans"/>
              </w:rPr>
            </w:pPr>
          </w:p>
        </w:tc>
        <w:tc>
          <w:tcPr>
            <w:tcW w:w="1755" w:type="dxa"/>
            <w:tcBorders>
              <w:top w:val="single" w:sz="8" w:space="0" w:color="auto"/>
            </w:tcBorders>
          </w:tcPr>
          <w:p w14:paraId="43395835" w14:textId="77777777" w:rsidR="00F57DB9" w:rsidRPr="00E330AE" w:rsidRDefault="00F57DB9">
            <w:pPr>
              <w:pStyle w:val="BodyLarge"/>
              <w:spacing w:line="80" w:lineRule="exact"/>
              <w:jc w:val="center"/>
              <w:rPr>
                <w:rFonts w:ascii="Liberation Sans" w:hAnsi="Liberation Sans" w:cs="Liberation Sans"/>
              </w:rPr>
            </w:pPr>
          </w:p>
        </w:tc>
        <w:tc>
          <w:tcPr>
            <w:tcW w:w="270" w:type="dxa"/>
          </w:tcPr>
          <w:p w14:paraId="43395836" w14:textId="77777777" w:rsidR="00F57DB9" w:rsidRPr="00E330AE" w:rsidRDefault="00F57DB9">
            <w:pPr>
              <w:pStyle w:val="BodyLarge"/>
              <w:spacing w:line="80" w:lineRule="exact"/>
              <w:jc w:val="center"/>
              <w:rPr>
                <w:rFonts w:ascii="Liberation Sans" w:hAnsi="Liberation Sans" w:cs="Liberation Sans"/>
              </w:rPr>
            </w:pPr>
          </w:p>
        </w:tc>
        <w:tc>
          <w:tcPr>
            <w:tcW w:w="1800" w:type="dxa"/>
            <w:tcBorders>
              <w:top w:val="single" w:sz="8" w:space="0" w:color="auto"/>
            </w:tcBorders>
          </w:tcPr>
          <w:p w14:paraId="43395837" w14:textId="77777777" w:rsidR="00F57DB9" w:rsidRPr="00E330AE" w:rsidRDefault="00F57DB9">
            <w:pPr>
              <w:pStyle w:val="BodyLarge"/>
              <w:spacing w:line="80" w:lineRule="exact"/>
              <w:jc w:val="center"/>
              <w:rPr>
                <w:rFonts w:ascii="Liberation Sans" w:hAnsi="Liberation Sans" w:cs="Liberation Sans"/>
              </w:rPr>
            </w:pPr>
          </w:p>
        </w:tc>
        <w:tc>
          <w:tcPr>
            <w:tcW w:w="234" w:type="dxa"/>
          </w:tcPr>
          <w:p w14:paraId="43395838" w14:textId="77777777" w:rsidR="00F57DB9" w:rsidRPr="00E330AE" w:rsidRDefault="00F57DB9">
            <w:pPr>
              <w:pStyle w:val="BodyLarge"/>
              <w:spacing w:line="80" w:lineRule="exact"/>
              <w:rPr>
                <w:rFonts w:ascii="Liberation Sans" w:hAnsi="Liberation Sans" w:cs="Liberation Sans"/>
              </w:rPr>
            </w:pPr>
          </w:p>
        </w:tc>
        <w:tc>
          <w:tcPr>
            <w:tcW w:w="1800" w:type="dxa"/>
            <w:tcBorders>
              <w:top w:val="single" w:sz="8" w:space="0" w:color="auto"/>
            </w:tcBorders>
          </w:tcPr>
          <w:p w14:paraId="43395839" w14:textId="77777777" w:rsidR="00F57DB9" w:rsidRPr="00E330AE" w:rsidRDefault="00F57DB9">
            <w:pPr>
              <w:pStyle w:val="BodyLarge"/>
              <w:spacing w:line="80" w:lineRule="exact"/>
              <w:jc w:val="center"/>
              <w:rPr>
                <w:rFonts w:ascii="Liberation Sans" w:hAnsi="Liberation Sans" w:cs="Liberation Sans"/>
              </w:rPr>
            </w:pPr>
          </w:p>
        </w:tc>
        <w:tc>
          <w:tcPr>
            <w:tcW w:w="144" w:type="dxa"/>
          </w:tcPr>
          <w:p w14:paraId="4339583A" w14:textId="77777777" w:rsidR="00F57DB9" w:rsidRPr="00E330AE" w:rsidRDefault="00F57DB9">
            <w:pPr>
              <w:pStyle w:val="BodyLarge"/>
              <w:spacing w:line="80" w:lineRule="exact"/>
              <w:rPr>
                <w:rFonts w:ascii="Liberation Sans" w:hAnsi="Liberation Sans" w:cs="Liberation Sans"/>
              </w:rPr>
            </w:pPr>
          </w:p>
        </w:tc>
        <w:tc>
          <w:tcPr>
            <w:tcW w:w="1269" w:type="dxa"/>
            <w:tcBorders>
              <w:top w:val="single" w:sz="8" w:space="0" w:color="auto"/>
            </w:tcBorders>
          </w:tcPr>
          <w:p w14:paraId="4339583B" w14:textId="77777777" w:rsidR="00F57DB9" w:rsidRPr="00E330AE" w:rsidRDefault="00F57DB9">
            <w:pPr>
              <w:pStyle w:val="BodyLarge"/>
              <w:spacing w:line="80" w:lineRule="exact"/>
              <w:jc w:val="center"/>
              <w:rPr>
                <w:rFonts w:ascii="Liberation Sans" w:hAnsi="Liberation Sans" w:cs="Liberation Sans"/>
              </w:rPr>
            </w:pPr>
          </w:p>
        </w:tc>
      </w:tr>
      <w:tr w:rsidR="00F57DB9" w:rsidRPr="00E330AE" w14:paraId="4339585B" w14:textId="77777777" w:rsidTr="00230756">
        <w:tc>
          <w:tcPr>
            <w:tcW w:w="459" w:type="dxa"/>
          </w:tcPr>
          <w:p w14:paraId="4339583D" w14:textId="77777777" w:rsidR="00F57DB9" w:rsidRPr="00E330AE" w:rsidRDefault="00F57DB9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709" w:type="dxa"/>
          </w:tcPr>
          <w:p w14:paraId="4339583E" w14:textId="0AD09DEC" w:rsidR="00F57DB9" w:rsidRPr="00E330AE" w:rsidRDefault="00FB5A58">
            <w:pPr>
              <w:pStyle w:val="BodyLarge"/>
              <w:ind w:right="-35"/>
              <w:jc w:val="center"/>
              <w:rPr>
                <w:rFonts w:ascii="Liberation Sans" w:hAnsi="Liberation Sans" w:cs="Liberation Sans"/>
              </w:rPr>
            </w:pPr>
            <w:r>
              <w:rPr>
                <w:rFonts w:ascii="Liberation Sans" w:hAnsi="Liberation Sans" w:cs="Liberation Sans"/>
              </w:rPr>
              <w:t>2022</w:t>
            </w:r>
          </w:p>
          <w:p w14:paraId="4339583F" w14:textId="41D6C606" w:rsidR="00F57DB9" w:rsidRPr="00E330AE" w:rsidRDefault="00FB5A58">
            <w:pPr>
              <w:pStyle w:val="BodyLarge"/>
              <w:ind w:right="-35"/>
              <w:jc w:val="center"/>
              <w:rPr>
                <w:rFonts w:ascii="Liberation Sans" w:hAnsi="Liberation Sans" w:cs="Liberation Sans"/>
              </w:rPr>
            </w:pPr>
            <w:r>
              <w:rPr>
                <w:rFonts w:ascii="Liberation Sans" w:hAnsi="Liberation Sans" w:cs="Liberation Sans"/>
              </w:rPr>
              <w:t>2023</w:t>
            </w:r>
          </w:p>
          <w:p w14:paraId="43395840" w14:textId="74CEFC35" w:rsidR="00F57DB9" w:rsidRPr="00E330AE" w:rsidRDefault="00FB5A58">
            <w:pPr>
              <w:pStyle w:val="BodyLarge"/>
              <w:ind w:right="-35"/>
              <w:jc w:val="center"/>
              <w:rPr>
                <w:rFonts w:ascii="Liberation Sans" w:hAnsi="Liberation Sans" w:cs="Liberation Sans"/>
              </w:rPr>
            </w:pPr>
            <w:r>
              <w:rPr>
                <w:rFonts w:ascii="Liberation Sans" w:hAnsi="Liberation Sans" w:cs="Liberation Sans"/>
              </w:rPr>
              <w:t>2024</w:t>
            </w:r>
          </w:p>
          <w:p w14:paraId="43395841" w14:textId="43AE8254" w:rsidR="00F57DB9" w:rsidRPr="00E330AE" w:rsidRDefault="00FB5A58" w:rsidP="00230756">
            <w:pPr>
              <w:pStyle w:val="BodyLarge"/>
              <w:ind w:right="-35"/>
              <w:jc w:val="center"/>
              <w:rPr>
                <w:rFonts w:ascii="Liberation Sans" w:hAnsi="Liberation Sans" w:cs="Liberation Sans"/>
              </w:rPr>
            </w:pPr>
            <w:r>
              <w:rPr>
                <w:rFonts w:ascii="Liberation Sans" w:hAnsi="Liberation Sans" w:cs="Liberation Sans"/>
              </w:rPr>
              <w:t>2025</w:t>
            </w:r>
          </w:p>
        </w:tc>
        <w:tc>
          <w:tcPr>
            <w:tcW w:w="248" w:type="dxa"/>
          </w:tcPr>
          <w:p w14:paraId="43395842" w14:textId="77777777" w:rsidR="00F57DB9" w:rsidRPr="00E330AE" w:rsidRDefault="00F57DB9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1060" w:type="dxa"/>
          </w:tcPr>
          <w:p w14:paraId="43395843" w14:textId="77777777" w:rsidR="00F57DB9" w:rsidRPr="00E330AE" w:rsidRDefault="00F57DB9">
            <w:pPr>
              <w:pStyle w:val="BodyLarge"/>
              <w:jc w:val="center"/>
              <w:rPr>
                <w:rFonts w:ascii="Liberation Sans" w:hAnsi="Liberation Sans" w:cs="Liberation Sans"/>
              </w:rPr>
            </w:pPr>
            <w:r w:rsidRPr="00E330AE">
              <w:rPr>
                <w:rFonts w:ascii="Liberation Sans" w:hAnsi="Liberation Sans" w:cs="Liberation Sans"/>
              </w:rPr>
              <w:t>27,000</w:t>
            </w:r>
          </w:p>
          <w:p w14:paraId="43395844" w14:textId="77777777" w:rsidR="00F57DB9" w:rsidRPr="00E330AE" w:rsidRDefault="00F57DB9">
            <w:pPr>
              <w:pStyle w:val="BodyLarge"/>
              <w:jc w:val="center"/>
              <w:rPr>
                <w:rFonts w:ascii="Liberation Sans" w:hAnsi="Liberation Sans" w:cs="Liberation Sans"/>
              </w:rPr>
            </w:pPr>
            <w:r w:rsidRPr="00E330AE">
              <w:rPr>
                <w:rFonts w:ascii="Liberation Sans" w:hAnsi="Liberation Sans" w:cs="Liberation Sans"/>
              </w:rPr>
              <w:t>34,000</w:t>
            </w:r>
          </w:p>
          <w:p w14:paraId="43395845" w14:textId="77777777" w:rsidR="00F57DB9" w:rsidRPr="00E330AE" w:rsidRDefault="00F57DB9">
            <w:pPr>
              <w:pStyle w:val="BodyLarge"/>
              <w:jc w:val="center"/>
              <w:rPr>
                <w:rFonts w:ascii="Liberation Sans" w:hAnsi="Liberation Sans" w:cs="Liberation Sans"/>
              </w:rPr>
            </w:pPr>
            <w:r w:rsidRPr="00E330AE">
              <w:rPr>
                <w:rFonts w:ascii="Liberation Sans" w:hAnsi="Liberation Sans" w:cs="Liberation Sans"/>
              </w:rPr>
              <w:t>24,000</w:t>
            </w:r>
          </w:p>
          <w:p w14:paraId="43395846" w14:textId="77777777" w:rsidR="00F57DB9" w:rsidRPr="00E330AE" w:rsidRDefault="00F57DB9">
            <w:pPr>
              <w:pStyle w:val="BodyLarge"/>
              <w:jc w:val="center"/>
              <w:rPr>
                <w:rFonts w:ascii="Liberation Sans" w:hAnsi="Liberation Sans" w:cs="Liberation Sans"/>
              </w:rPr>
            </w:pPr>
            <w:r w:rsidRPr="00E330AE">
              <w:rPr>
                <w:rFonts w:ascii="Liberation Sans" w:hAnsi="Liberation Sans" w:cs="Liberation Sans"/>
              </w:rPr>
              <w:t>15,000</w:t>
            </w:r>
          </w:p>
        </w:tc>
        <w:tc>
          <w:tcPr>
            <w:tcW w:w="287" w:type="dxa"/>
          </w:tcPr>
          <w:p w14:paraId="43395847" w14:textId="77777777" w:rsidR="00F57DB9" w:rsidRPr="00E330AE" w:rsidRDefault="00F57DB9">
            <w:pPr>
              <w:pStyle w:val="BodyLarge"/>
              <w:jc w:val="center"/>
              <w:rPr>
                <w:rFonts w:ascii="Liberation Sans" w:hAnsi="Liberation Sans" w:cs="Liberation Sans"/>
              </w:rPr>
            </w:pPr>
          </w:p>
        </w:tc>
        <w:tc>
          <w:tcPr>
            <w:tcW w:w="1755" w:type="dxa"/>
          </w:tcPr>
          <w:p w14:paraId="43395848" w14:textId="77777777" w:rsidR="00F57DB9" w:rsidRPr="00E330AE" w:rsidRDefault="00F57DB9">
            <w:pPr>
              <w:pStyle w:val="BodyLarge"/>
              <w:ind w:right="513"/>
              <w:jc w:val="right"/>
              <w:rPr>
                <w:rFonts w:ascii="Liberation Sans" w:hAnsi="Liberation Sans" w:cs="Liberation Sans"/>
              </w:rPr>
            </w:pPr>
            <w:r w:rsidRPr="00E330AE">
              <w:rPr>
                <w:rFonts w:ascii="Liberation Sans" w:hAnsi="Liberation Sans" w:cs="Liberation Sans"/>
              </w:rPr>
              <w:t>$1.80</w:t>
            </w:r>
          </w:p>
          <w:p w14:paraId="43395849" w14:textId="77777777" w:rsidR="00F57DB9" w:rsidRPr="00E330AE" w:rsidRDefault="00F57DB9">
            <w:pPr>
              <w:pStyle w:val="BodyLarge"/>
              <w:ind w:right="513"/>
              <w:jc w:val="right"/>
              <w:rPr>
                <w:rFonts w:ascii="Liberation Sans" w:hAnsi="Liberation Sans" w:cs="Liberation Sans"/>
              </w:rPr>
            </w:pPr>
            <w:r w:rsidRPr="00E330AE">
              <w:rPr>
                <w:rFonts w:ascii="Liberation Sans" w:hAnsi="Liberation Sans" w:cs="Liberation Sans"/>
              </w:rPr>
              <w:t> </w:t>
            </w:r>
            <w:r w:rsidRPr="00E330AE">
              <w:rPr>
                <w:rFonts w:ascii="Liberation Sans" w:hAnsi="Liberation Sans" w:cs="Liberation Sans"/>
              </w:rPr>
              <w:t>1.80</w:t>
            </w:r>
          </w:p>
          <w:p w14:paraId="4339584A" w14:textId="77777777" w:rsidR="00F57DB9" w:rsidRPr="00E330AE" w:rsidRDefault="00F57DB9">
            <w:pPr>
              <w:pStyle w:val="BodyLarge"/>
              <w:ind w:right="513"/>
              <w:jc w:val="right"/>
              <w:rPr>
                <w:rFonts w:ascii="Liberation Sans" w:hAnsi="Liberation Sans" w:cs="Liberation Sans"/>
              </w:rPr>
            </w:pPr>
            <w:r w:rsidRPr="00E330AE">
              <w:rPr>
                <w:rFonts w:ascii="Liberation Sans" w:hAnsi="Liberation Sans" w:cs="Liberation Sans"/>
              </w:rPr>
              <w:t> </w:t>
            </w:r>
            <w:r w:rsidRPr="00E330AE">
              <w:rPr>
                <w:rFonts w:ascii="Liberation Sans" w:hAnsi="Liberation Sans" w:cs="Liberation Sans"/>
              </w:rPr>
              <w:t>1.80</w:t>
            </w:r>
          </w:p>
          <w:p w14:paraId="4339584B" w14:textId="77777777" w:rsidR="00F57DB9" w:rsidRPr="00E330AE" w:rsidRDefault="00F57DB9">
            <w:pPr>
              <w:pStyle w:val="BodyLarge"/>
              <w:ind w:right="513"/>
              <w:jc w:val="right"/>
              <w:rPr>
                <w:rFonts w:ascii="Liberation Sans" w:hAnsi="Liberation Sans" w:cs="Liberation Sans"/>
              </w:rPr>
            </w:pPr>
            <w:r w:rsidRPr="00E330AE">
              <w:rPr>
                <w:rFonts w:ascii="Liberation Sans" w:hAnsi="Liberation Sans" w:cs="Liberation Sans"/>
              </w:rPr>
              <w:t> </w:t>
            </w:r>
            <w:r w:rsidRPr="00E330AE">
              <w:rPr>
                <w:rFonts w:ascii="Liberation Sans" w:hAnsi="Liberation Sans" w:cs="Liberation Sans"/>
              </w:rPr>
              <w:t>1.80</w:t>
            </w:r>
          </w:p>
        </w:tc>
        <w:tc>
          <w:tcPr>
            <w:tcW w:w="270" w:type="dxa"/>
          </w:tcPr>
          <w:p w14:paraId="4339584C" w14:textId="77777777" w:rsidR="00F57DB9" w:rsidRPr="00E330AE" w:rsidRDefault="00F57DB9">
            <w:pPr>
              <w:pStyle w:val="BodyLarge"/>
              <w:jc w:val="center"/>
              <w:rPr>
                <w:rFonts w:ascii="Liberation Sans" w:hAnsi="Liberation Sans" w:cs="Liberation Sans"/>
              </w:rPr>
            </w:pPr>
          </w:p>
        </w:tc>
        <w:tc>
          <w:tcPr>
            <w:tcW w:w="1800" w:type="dxa"/>
          </w:tcPr>
          <w:p w14:paraId="4339584D" w14:textId="77777777" w:rsidR="00F57DB9" w:rsidRPr="00E330AE" w:rsidRDefault="00F57DB9">
            <w:pPr>
              <w:pStyle w:val="BodyLarge"/>
              <w:ind w:right="342"/>
              <w:jc w:val="right"/>
              <w:rPr>
                <w:rFonts w:ascii="Liberation Sans" w:hAnsi="Liberation Sans" w:cs="Liberation Sans"/>
              </w:rPr>
            </w:pPr>
            <w:r w:rsidRPr="00E330AE">
              <w:rPr>
                <w:rFonts w:ascii="Liberation Sans" w:hAnsi="Liberation Sans" w:cs="Liberation Sans"/>
              </w:rPr>
              <w:t>$48,600</w:t>
            </w:r>
          </w:p>
          <w:p w14:paraId="4339584E" w14:textId="77777777" w:rsidR="00F57DB9" w:rsidRPr="00E330AE" w:rsidRDefault="00F57DB9">
            <w:pPr>
              <w:pStyle w:val="BodyLarge"/>
              <w:ind w:right="342"/>
              <w:jc w:val="right"/>
              <w:rPr>
                <w:rFonts w:ascii="Liberation Sans" w:hAnsi="Liberation Sans" w:cs="Liberation Sans"/>
              </w:rPr>
            </w:pPr>
            <w:r w:rsidRPr="00E330AE">
              <w:rPr>
                <w:rFonts w:ascii="Liberation Sans" w:hAnsi="Liberation Sans" w:cs="Liberation Sans"/>
              </w:rPr>
              <w:t> </w:t>
            </w:r>
            <w:r w:rsidRPr="00E330AE">
              <w:rPr>
                <w:rFonts w:ascii="Liberation Sans" w:hAnsi="Liberation Sans" w:cs="Liberation Sans"/>
              </w:rPr>
              <w:t>61,200</w:t>
            </w:r>
          </w:p>
          <w:p w14:paraId="4339584F" w14:textId="77777777" w:rsidR="00F57DB9" w:rsidRPr="00E330AE" w:rsidRDefault="00F57DB9">
            <w:pPr>
              <w:pStyle w:val="BodyLarge"/>
              <w:ind w:right="342"/>
              <w:jc w:val="right"/>
              <w:rPr>
                <w:rFonts w:ascii="Liberation Sans" w:hAnsi="Liberation Sans" w:cs="Liberation Sans"/>
              </w:rPr>
            </w:pPr>
            <w:r w:rsidRPr="00E330AE">
              <w:rPr>
                <w:rFonts w:ascii="Liberation Sans" w:hAnsi="Liberation Sans" w:cs="Liberation Sans"/>
              </w:rPr>
              <w:t> </w:t>
            </w:r>
            <w:r w:rsidRPr="00E330AE">
              <w:rPr>
                <w:rFonts w:ascii="Liberation Sans" w:hAnsi="Liberation Sans" w:cs="Liberation Sans"/>
              </w:rPr>
              <w:t>43,200</w:t>
            </w:r>
          </w:p>
          <w:p w14:paraId="43395850" w14:textId="77777777" w:rsidR="00F57DB9" w:rsidRPr="00E330AE" w:rsidRDefault="00F57DB9">
            <w:pPr>
              <w:pStyle w:val="BodyLarge"/>
              <w:ind w:right="342"/>
              <w:jc w:val="right"/>
              <w:rPr>
                <w:rFonts w:ascii="Liberation Sans" w:hAnsi="Liberation Sans" w:cs="Liberation Sans"/>
              </w:rPr>
            </w:pPr>
            <w:r w:rsidRPr="00E330AE">
              <w:rPr>
                <w:rFonts w:ascii="Liberation Sans" w:hAnsi="Liberation Sans" w:cs="Liberation Sans"/>
              </w:rPr>
              <w:t> </w:t>
            </w:r>
            <w:r w:rsidRPr="00E330AE">
              <w:rPr>
                <w:rFonts w:ascii="Liberation Sans" w:hAnsi="Liberation Sans" w:cs="Liberation Sans"/>
              </w:rPr>
              <w:t>27,000</w:t>
            </w:r>
          </w:p>
        </w:tc>
        <w:tc>
          <w:tcPr>
            <w:tcW w:w="234" w:type="dxa"/>
          </w:tcPr>
          <w:p w14:paraId="43395851" w14:textId="77777777" w:rsidR="00F57DB9" w:rsidRPr="00E330AE" w:rsidRDefault="00F57DB9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1800" w:type="dxa"/>
          </w:tcPr>
          <w:p w14:paraId="43395852" w14:textId="77777777" w:rsidR="00F57DB9" w:rsidRPr="00E330AE" w:rsidRDefault="00F57DB9">
            <w:pPr>
              <w:pStyle w:val="BodyLarge"/>
              <w:ind w:right="360"/>
              <w:jc w:val="right"/>
              <w:rPr>
                <w:rFonts w:ascii="Liberation Sans" w:hAnsi="Liberation Sans" w:cs="Liberation Sans"/>
              </w:rPr>
            </w:pPr>
            <w:r w:rsidRPr="00E330AE">
              <w:rPr>
                <w:rFonts w:ascii="Liberation Sans" w:hAnsi="Liberation Sans" w:cs="Liberation Sans"/>
              </w:rPr>
              <w:t>$</w:t>
            </w:r>
            <w:r w:rsidRPr="00E330AE">
              <w:rPr>
                <w:rFonts w:ascii="Liberation Sans" w:hAnsi="Liberation Sans" w:cs="Liberation Sans"/>
              </w:rPr>
              <w:t> </w:t>
            </w:r>
            <w:r w:rsidRPr="00E330AE">
              <w:rPr>
                <w:rFonts w:ascii="Liberation Sans" w:hAnsi="Liberation Sans" w:cs="Liberation Sans"/>
              </w:rPr>
              <w:t>48,600</w:t>
            </w:r>
          </w:p>
          <w:p w14:paraId="43395853" w14:textId="77777777" w:rsidR="00F57DB9" w:rsidRPr="00E330AE" w:rsidRDefault="00F57DB9">
            <w:pPr>
              <w:pStyle w:val="BodyLarge"/>
              <w:ind w:right="360"/>
              <w:jc w:val="right"/>
              <w:rPr>
                <w:rFonts w:ascii="Liberation Sans" w:hAnsi="Liberation Sans" w:cs="Liberation Sans"/>
              </w:rPr>
            </w:pPr>
            <w:r w:rsidRPr="00E330AE">
              <w:rPr>
                <w:rFonts w:ascii="Liberation Sans" w:hAnsi="Liberation Sans" w:cs="Liberation Sans"/>
              </w:rPr>
              <w:t> </w:t>
            </w:r>
            <w:r w:rsidRPr="00E330AE">
              <w:rPr>
                <w:rFonts w:ascii="Liberation Sans" w:hAnsi="Liberation Sans" w:cs="Liberation Sans"/>
              </w:rPr>
              <w:t> </w:t>
            </w:r>
            <w:r w:rsidRPr="00E330AE">
              <w:rPr>
                <w:rFonts w:ascii="Liberation Sans" w:hAnsi="Liberation Sans" w:cs="Liberation Sans"/>
              </w:rPr>
              <w:t>109,800</w:t>
            </w:r>
          </w:p>
          <w:p w14:paraId="43395854" w14:textId="77777777" w:rsidR="00F57DB9" w:rsidRPr="00E330AE" w:rsidRDefault="00F57DB9">
            <w:pPr>
              <w:pStyle w:val="BodyLarge"/>
              <w:ind w:right="360"/>
              <w:jc w:val="right"/>
              <w:rPr>
                <w:rFonts w:ascii="Liberation Sans" w:hAnsi="Liberation Sans" w:cs="Liberation Sans"/>
              </w:rPr>
            </w:pPr>
            <w:r w:rsidRPr="00E330AE">
              <w:rPr>
                <w:rFonts w:ascii="Liberation Sans" w:hAnsi="Liberation Sans" w:cs="Liberation Sans"/>
              </w:rPr>
              <w:t> </w:t>
            </w:r>
            <w:r w:rsidRPr="00E330AE">
              <w:rPr>
                <w:rFonts w:ascii="Liberation Sans" w:hAnsi="Liberation Sans" w:cs="Liberation Sans"/>
              </w:rPr>
              <w:t>153,000</w:t>
            </w:r>
          </w:p>
          <w:p w14:paraId="43395855" w14:textId="77777777" w:rsidR="00F57DB9" w:rsidRPr="00E330AE" w:rsidRDefault="00F57DB9">
            <w:pPr>
              <w:pStyle w:val="BodyLarge"/>
              <w:ind w:right="360"/>
              <w:jc w:val="right"/>
              <w:rPr>
                <w:rFonts w:ascii="Liberation Sans" w:hAnsi="Liberation Sans" w:cs="Liberation Sans"/>
              </w:rPr>
            </w:pPr>
            <w:r w:rsidRPr="00E330AE">
              <w:rPr>
                <w:rFonts w:ascii="Liberation Sans" w:hAnsi="Liberation Sans" w:cs="Liberation Sans"/>
              </w:rPr>
              <w:t>180,000</w:t>
            </w:r>
          </w:p>
        </w:tc>
        <w:tc>
          <w:tcPr>
            <w:tcW w:w="144" w:type="dxa"/>
          </w:tcPr>
          <w:p w14:paraId="43395856" w14:textId="77777777" w:rsidR="00F57DB9" w:rsidRPr="00E330AE" w:rsidRDefault="00F57DB9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1269" w:type="dxa"/>
          </w:tcPr>
          <w:p w14:paraId="43395857" w14:textId="77777777" w:rsidR="00F57DB9" w:rsidRPr="00E330AE" w:rsidRDefault="00F57DB9">
            <w:pPr>
              <w:pStyle w:val="BodyLarge"/>
              <w:ind w:right="45"/>
              <w:jc w:val="right"/>
              <w:rPr>
                <w:rFonts w:ascii="Liberation Sans" w:hAnsi="Liberation Sans" w:cs="Liberation Sans"/>
              </w:rPr>
            </w:pPr>
            <w:r w:rsidRPr="00E330AE">
              <w:rPr>
                <w:rFonts w:ascii="Liberation Sans" w:hAnsi="Liberation Sans" w:cs="Liberation Sans"/>
              </w:rPr>
              <w:t>$139,400</w:t>
            </w:r>
          </w:p>
          <w:p w14:paraId="43395858" w14:textId="77777777" w:rsidR="00F57DB9" w:rsidRPr="00E330AE" w:rsidRDefault="00F57DB9">
            <w:pPr>
              <w:pStyle w:val="BodyLarge"/>
              <w:ind w:right="45"/>
              <w:jc w:val="right"/>
              <w:rPr>
                <w:rFonts w:ascii="Liberation Sans" w:hAnsi="Liberation Sans" w:cs="Liberation Sans"/>
              </w:rPr>
            </w:pPr>
            <w:r w:rsidRPr="00E330AE">
              <w:rPr>
                <w:rFonts w:ascii="Liberation Sans" w:hAnsi="Liberation Sans" w:cs="Liberation Sans"/>
              </w:rPr>
              <w:t> </w:t>
            </w:r>
            <w:r w:rsidRPr="00E330AE">
              <w:rPr>
                <w:rFonts w:ascii="Liberation Sans" w:hAnsi="Liberation Sans" w:cs="Liberation Sans"/>
              </w:rPr>
              <w:t>78,200</w:t>
            </w:r>
          </w:p>
          <w:p w14:paraId="43395859" w14:textId="77777777" w:rsidR="00F57DB9" w:rsidRPr="00E330AE" w:rsidRDefault="00F57DB9">
            <w:pPr>
              <w:pStyle w:val="BodyLarge"/>
              <w:ind w:right="45"/>
              <w:jc w:val="right"/>
              <w:rPr>
                <w:rFonts w:ascii="Liberation Sans" w:hAnsi="Liberation Sans" w:cs="Liberation Sans"/>
              </w:rPr>
            </w:pPr>
            <w:r w:rsidRPr="00E330AE">
              <w:rPr>
                <w:rFonts w:ascii="Liberation Sans" w:hAnsi="Liberation Sans" w:cs="Liberation Sans"/>
              </w:rPr>
              <w:t> </w:t>
            </w:r>
            <w:r w:rsidRPr="00E330AE">
              <w:rPr>
                <w:rFonts w:ascii="Liberation Sans" w:hAnsi="Liberation Sans" w:cs="Liberation Sans"/>
              </w:rPr>
              <w:t>35,000</w:t>
            </w:r>
          </w:p>
          <w:p w14:paraId="4339585A" w14:textId="77777777" w:rsidR="00F57DB9" w:rsidRPr="00E330AE" w:rsidRDefault="00F57DB9">
            <w:pPr>
              <w:pStyle w:val="BodyLarge"/>
              <w:ind w:right="45"/>
              <w:jc w:val="right"/>
              <w:rPr>
                <w:rFonts w:ascii="Liberation Sans" w:hAnsi="Liberation Sans" w:cs="Liberation Sans"/>
              </w:rPr>
            </w:pPr>
            <w:r w:rsidRPr="00E330AE">
              <w:rPr>
                <w:rFonts w:ascii="Liberation Sans" w:hAnsi="Liberation Sans" w:cs="Liberation Sans"/>
              </w:rPr>
              <w:t> </w:t>
            </w:r>
            <w:r w:rsidRPr="00E330AE">
              <w:rPr>
                <w:rFonts w:ascii="Liberation Sans" w:hAnsi="Liberation Sans" w:cs="Liberation Sans"/>
              </w:rPr>
              <w:t> </w:t>
            </w:r>
            <w:r w:rsidRPr="00E330AE">
              <w:rPr>
                <w:rFonts w:ascii="Liberation Sans" w:hAnsi="Liberation Sans" w:cs="Liberation Sans"/>
              </w:rPr>
              <w:t>8,000</w:t>
            </w:r>
          </w:p>
        </w:tc>
      </w:tr>
    </w:tbl>
    <w:p w14:paraId="4339585C" w14:textId="77777777" w:rsidR="00F57DB9" w:rsidRPr="00E330AE" w:rsidRDefault="00F57DB9">
      <w:pPr>
        <w:pStyle w:val="BodyLarge"/>
        <w:rPr>
          <w:rFonts w:ascii="Liberation Sans" w:hAnsi="Liberation Sans" w:cs="Liberation Sans"/>
        </w:rPr>
      </w:pPr>
    </w:p>
    <w:p w14:paraId="4339585D" w14:textId="77777777" w:rsidR="00F57DB9" w:rsidRPr="00E330AE" w:rsidRDefault="00F57DB9">
      <w:pPr>
        <w:pStyle w:val="BodyLarge"/>
        <w:rPr>
          <w:rFonts w:ascii="Liberation Sans" w:hAnsi="Liberation Sans" w:cs="Liberation Sans"/>
        </w:rPr>
      </w:pPr>
    </w:p>
    <w:p w14:paraId="4339585E" w14:textId="77777777" w:rsidR="00F57DB9" w:rsidRPr="00E330AE" w:rsidRDefault="00F57DB9">
      <w:pPr>
        <w:pStyle w:val="BodyLarge"/>
        <w:spacing w:before="180"/>
        <w:rPr>
          <w:rFonts w:ascii="Liberation Sans" w:hAnsi="Liberation Sans" w:cs="Liberation Sans"/>
        </w:rPr>
      </w:pPr>
      <w:r w:rsidRPr="00E330AE">
        <w:rPr>
          <w:rFonts w:ascii="Liberation Sans" w:hAnsi="Liberation Sans" w:cs="Liberation Sans"/>
        </w:rPr>
        <w:t>EXERCISE 9-6B</w:t>
      </w:r>
    </w:p>
    <w:p w14:paraId="4339585F" w14:textId="77777777" w:rsidR="00F57DB9" w:rsidRPr="00E330AE" w:rsidRDefault="00F57DB9">
      <w:pPr>
        <w:pStyle w:val="BodyLarge"/>
        <w:rPr>
          <w:rFonts w:ascii="Liberation Sans" w:hAnsi="Liberation Sans" w:cs="Liberation Sans"/>
        </w:rPr>
      </w:pPr>
    </w:p>
    <w:p w14:paraId="43395860" w14:textId="77777777" w:rsidR="00F57DB9" w:rsidRPr="00E330AE" w:rsidRDefault="00F57DB9">
      <w:pPr>
        <w:pStyle w:val="BodyLarge"/>
        <w:tabs>
          <w:tab w:val="left" w:pos="600"/>
        </w:tabs>
        <w:rPr>
          <w:rFonts w:ascii="Liberation Sans" w:hAnsi="Liberation Sans" w:cs="Liberation Sans"/>
        </w:rPr>
      </w:pPr>
      <w:r w:rsidRPr="00E330AE">
        <w:rPr>
          <w:rFonts w:ascii="Liberation Sans" w:hAnsi="Liberation Sans" w:cs="Liberation Sans"/>
        </w:rPr>
        <w:t>(a)</w:t>
      </w:r>
      <w:r w:rsidRPr="00E330AE">
        <w:rPr>
          <w:rFonts w:ascii="Liberation Sans" w:hAnsi="Liberation Sans" w:cs="Liberation Sans"/>
        </w:rPr>
        <w:tab/>
        <w:t>Straight-line method:</w:t>
      </w:r>
    </w:p>
    <w:p w14:paraId="43395861" w14:textId="77777777" w:rsidR="00F57DB9" w:rsidRPr="00E330AE" w:rsidRDefault="00F57DB9">
      <w:pPr>
        <w:pStyle w:val="BodyLarge"/>
        <w:tabs>
          <w:tab w:val="left" w:pos="600"/>
        </w:tabs>
        <w:rPr>
          <w:rFonts w:ascii="Liberation Sans" w:hAnsi="Liberation Sans" w:cs="Liberation Sans"/>
        </w:rPr>
      </w:pPr>
    </w:p>
    <w:p w14:paraId="43395862" w14:textId="77777777" w:rsidR="00F57DB9" w:rsidRPr="00E330AE" w:rsidRDefault="00F57DB9">
      <w:pPr>
        <w:pStyle w:val="BodyLarge"/>
        <w:tabs>
          <w:tab w:val="left" w:pos="600"/>
        </w:tabs>
        <w:spacing w:line="320" w:lineRule="atLeast"/>
        <w:rPr>
          <w:rFonts w:ascii="Liberation Sans" w:hAnsi="Liberation Sans" w:cs="Liberation Sans"/>
        </w:rPr>
      </w:pPr>
      <w:r w:rsidRPr="00E330AE">
        <w:rPr>
          <w:rFonts w:ascii="Liberation Sans" w:hAnsi="Liberation Sans" w:cs="Liberation Sans"/>
        </w:rPr>
        <w:tab/>
      </w:r>
      <w:r w:rsidRPr="00E330AE">
        <w:rPr>
          <w:rFonts w:ascii="Liberation Sans" w:hAnsi="Liberation Sans" w:cs="Liberation Sans"/>
          <w:position w:val="-32"/>
        </w:rPr>
        <w:object w:dxaOrig="2740" w:dyaOrig="800" w14:anchorId="4339596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37.5pt;height:40pt" o:ole="" fillcolor="window">
            <v:imagedata r:id="rId7" o:title=""/>
          </v:shape>
          <o:OLEObject Type="Embed" ProgID="Equation.DSMT4" ShapeID="_x0000_i1025" DrawAspect="Content" ObjectID="_1638093482" r:id="rId8"/>
        </w:object>
      </w:r>
      <w:r w:rsidRPr="00E330AE">
        <w:rPr>
          <w:rFonts w:ascii="Liberation Sans" w:hAnsi="Liberation Sans" w:cs="Liberation Sans"/>
        </w:rPr>
        <w:t>= $24,000 per year.</w:t>
      </w:r>
    </w:p>
    <w:p w14:paraId="43395863" w14:textId="77777777" w:rsidR="00F57DB9" w:rsidRPr="00E330AE" w:rsidRDefault="00F57DB9">
      <w:pPr>
        <w:pStyle w:val="BodyLarge"/>
        <w:tabs>
          <w:tab w:val="left" w:pos="600"/>
        </w:tabs>
        <w:spacing w:line="280" w:lineRule="exact"/>
        <w:rPr>
          <w:rFonts w:ascii="Liberation Sans" w:hAnsi="Liberation Sans" w:cs="Liberation Sans"/>
        </w:rPr>
      </w:pPr>
    </w:p>
    <w:p w14:paraId="43395864" w14:textId="2FA051A2" w:rsidR="00F57DB9" w:rsidRPr="00E330AE" w:rsidRDefault="00F57DB9">
      <w:pPr>
        <w:pStyle w:val="BodyLarge"/>
        <w:tabs>
          <w:tab w:val="left" w:pos="600"/>
        </w:tabs>
        <w:rPr>
          <w:rFonts w:ascii="Liberation Sans" w:hAnsi="Liberation Sans" w:cs="Liberation Sans"/>
        </w:rPr>
      </w:pPr>
      <w:r w:rsidRPr="00E330AE">
        <w:rPr>
          <w:rFonts w:ascii="Liberation Sans" w:hAnsi="Liberation Sans" w:cs="Liberation Sans"/>
        </w:rPr>
        <w:tab/>
      </w:r>
      <w:r w:rsidR="00FB5A58">
        <w:rPr>
          <w:rFonts w:ascii="Liberation Sans" w:hAnsi="Liberation Sans" w:cs="Liberation Sans"/>
        </w:rPr>
        <w:t>2022</w:t>
      </w:r>
      <w:r w:rsidRPr="00E330AE">
        <w:rPr>
          <w:rFonts w:ascii="Liberation Sans" w:hAnsi="Liberation Sans" w:cs="Liberation Sans"/>
        </w:rPr>
        <w:t xml:space="preserve"> depreciation = $24,000 X 3/12 = </w:t>
      </w:r>
      <w:r w:rsidRPr="00E330AE">
        <w:rPr>
          <w:rFonts w:ascii="Liberation Sans" w:hAnsi="Liberation Sans" w:cs="Liberation Sans"/>
          <w:u w:val="double"/>
        </w:rPr>
        <w:t>$6,000</w:t>
      </w:r>
      <w:r w:rsidRPr="00E330AE">
        <w:rPr>
          <w:rFonts w:ascii="Liberation Sans" w:hAnsi="Liberation Sans" w:cs="Liberation Sans"/>
        </w:rPr>
        <w:t>.</w:t>
      </w:r>
    </w:p>
    <w:p w14:paraId="43395865" w14:textId="77777777" w:rsidR="00F57DB9" w:rsidRPr="00E330AE" w:rsidRDefault="00F57DB9">
      <w:pPr>
        <w:pStyle w:val="BodyLarge"/>
        <w:tabs>
          <w:tab w:val="left" w:pos="600"/>
        </w:tabs>
        <w:rPr>
          <w:rFonts w:ascii="Liberation Sans" w:hAnsi="Liberation Sans" w:cs="Liberation Sans"/>
        </w:rPr>
      </w:pPr>
    </w:p>
    <w:p w14:paraId="43395866" w14:textId="77777777" w:rsidR="00F57DB9" w:rsidRPr="00E330AE" w:rsidRDefault="00F57DB9">
      <w:pPr>
        <w:pStyle w:val="BodyLarge"/>
        <w:tabs>
          <w:tab w:val="left" w:pos="600"/>
        </w:tabs>
        <w:spacing w:before="240"/>
        <w:rPr>
          <w:rFonts w:ascii="Liberation Sans" w:hAnsi="Liberation Sans" w:cs="Liberation Sans"/>
        </w:rPr>
      </w:pPr>
      <w:r w:rsidRPr="00E330AE">
        <w:rPr>
          <w:rFonts w:ascii="Liberation Sans" w:hAnsi="Liberation Sans" w:cs="Liberation Sans"/>
        </w:rPr>
        <w:t>(b)</w:t>
      </w:r>
      <w:r w:rsidRPr="00E330AE">
        <w:rPr>
          <w:rFonts w:ascii="Liberation Sans" w:hAnsi="Liberation Sans" w:cs="Liberation Sans"/>
        </w:rPr>
        <w:tab/>
        <w:t>Units-of-activity method:</w:t>
      </w:r>
    </w:p>
    <w:p w14:paraId="43395867" w14:textId="77777777" w:rsidR="00F57DB9" w:rsidRPr="00E330AE" w:rsidRDefault="00F57DB9">
      <w:pPr>
        <w:pStyle w:val="BodyLarge"/>
        <w:tabs>
          <w:tab w:val="left" w:pos="600"/>
        </w:tabs>
        <w:rPr>
          <w:rFonts w:ascii="Liberation Sans" w:hAnsi="Liberation Sans" w:cs="Liberation Sans"/>
        </w:rPr>
      </w:pPr>
    </w:p>
    <w:p w14:paraId="43395868" w14:textId="77777777" w:rsidR="00F57DB9" w:rsidRPr="00E330AE" w:rsidRDefault="00F57DB9">
      <w:pPr>
        <w:pStyle w:val="BodyLarge"/>
        <w:tabs>
          <w:tab w:val="left" w:pos="600"/>
        </w:tabs>
        <w:spacing w:line="320" w:lineRule="atLeast"/>
        <w:rPr>
          <w:rFonts w:ascii="Liberation Sans" w:hAnsi="Liberation Sans" w:cs="Liberation Sans"/>
        </w:rPr>
      </w:pPr>
      <w:r w:rsidRPr="00E330AE">
        <w:rPr>
          <w:rFonts w:ascii="Liberation Sans" w:hAnsi="Liberation Sans" w:cs="Liberation Sans"/>
        </w:rPr>
        <w:tab/>
      </w:r>
      <w:r w:rsidRPr="00E330AE">
        <w:rPr>
          <w:rFonts w:ascii="Liberation Sans" w:hAnsi="Liberation Sans" w:cs="Liberation Sans"/>
          <w:position w:val="-34"/>
        </w:rPr>
        <w:object w:dxaOrig="2740" w:dyaOrig="840" w14:anchorId="43395964">
          <v:shape id="_x0000_i1026" type="#_x0000_t75" style="width:137.5pt;height:42pt" o:ole="" fillcolor="window">
            <v:imagedata r:id="rId9" o:title=""/>
          </v:shape>
          <o:OLEObject Type="Embed" ProgID="Equation.DSMT4" ShapeID="_x0000_i1026" DrawAspect="Content" ObjectID="_1638093483" r:id="rId10"/>
        </w:object>
      </w:r>
      <w:r w:rsidRPr="00E330AE">
        <w:rPr>
          <w:rFonts w:ascii="Liberation Sans" w:hAnsi="Liberation Sans" w:cs="Liberation Sans"/>
        </w:rPr>
        <w:t>= $6.00 per hour.</w:t>
      </w:r>
    </w:p>
    <w:p w14:paraId="43395869" w14:textId="77777777" w:rsidR="00F57DB9" w:rsidRPr="00E330AE" w:rsidRDefault="00F57DB9">
      <w:pPr>
        <w:pStyle w:val="BodyLarge"/>
        <w:tabs>
          <w:tab w:val="left" w:pos="600"/>
        </w:tabs>
        <w:spacing w:line="280" w:lineRule="exact"/>
        <w:rPr>
          <w:rFonts w:ascii="Liberation Sans" w:hAnsi="Liberation Sans" w:cs="Liberation Sans"/>
        </w:rPr>
      </w:pPr>
    </w:p>
    <w:p w14:paraId="4339586A" w14:textId="26397D34" w:rsidR="00F57DB9" w:rsidRPr="00E330AE" w:rsidRDefault="00F57DB9">
      <w:pPr>
        <w:pStyle w:val="BodyLarge"/>
        <w:tabs>
          <w:tab w:val="left" w:pos="600"/>
        </w:tabs>
        <w:rPr>
          <w:rFonts w:ascii="Liberation Sans" w:hAnsi="Liberation Sans" w:cs="Liberation Sans"/>
        </w:rPr>
      </w:pPr>
      <w:r w:rsidRPr="00E330AE">
        <w:rPr>
          <w:rFonts w:ascii="Liberation Sans" w:hAnsi="Liberation Sans" w:cs="Liberation Sans"/>
        </w:rPr>
        <w:tab/>
      </w:r>
      <w:r w:rsidR="00FB5A58">
        <w:rPr>
          <w:rFonts w:ascii="Liberation Sans" w:hAnsi="Liberation Sans" w:cs="Liberation Sans"/>
        </w:rPr>
        <w:t>2022</w:t>
      </w:r>
      <w:r w:rsidRPr="00E330AE">
        <w:rPr>
          <w:rFonts w:ascii="Liberation Sans" w:hAnsi="Liberation Sans" w:cs="Liberation Sans"/>
        </w:rPr>
        <w:t xml:space="preserve"> depreciation = 3,400 hours X $6.00 = </w:t>
      </w:r>
      <w:r w:rsidRPr="00E330AE">
        <w:rPr>
          <w:rFonts w:ascii="Liberation Sans" w:hAnsi="Liberation Sans" w:cs="Liberation Sans"/>
          <w:u w:val="double"/>
        </w:rPr>
        <w:t>$20,400</w:t>
      </w:r>
      <w:r w:rsidRPr="00E330AE">
        <w:rPr>
          <w:rFonts w:ascii="Liberation Sans" w:hAnsi="Liberation Sans" w:cs="Liberation Sans"/>
        </w:rPr>
        <w:t>.</w:t>
      </w:r>
    </w:p>
    <w:p w14:paraId="4339586B" w14:textId="77777777" w:rsidR="00F57DB9" w:rsidRPr="00E330AE" w:rsidRDefault="00F57DB9">
      <w:pPr>
        <w:pStyle w:val="BodyLarge"/>
        <w:tabs>
          <w:tab w:val="left" w:pos="600"/>
        </w:tabs>
        <w:rPr>
          <w:rFonts w:ascii="Liberation Sans" w:hAnsi="Liberation Sans" w:cs="Liberation Sans"/>
        </w:rPr>
      </w:pPr>
    </w:p>
    <w:p w14:paraId="4339586C" w14:textId="77777777" w:rsidR="00F57DB9" w:rsidRPr="00E330AE" w:rsidRDefault="00F57DB9">
      <w:pPr>
        <w:pStyle w:val="BodyLarge"/>
        <w:tabs>
          <w:tab w:val="left" w:pos="600"/>
        </w:tabs>
        <w:spacing w:before="240"/>
        <w:rPr>
          <w:rFonts w:ascii="Liberation Sans" w:hAnsi="Liberation Sans" w:cs="Liberation Sans"/>
        </w:rPr>
      </w:pPr>
      <w:r w:rsidRPr="00E330AE">
        <w:rPr>
          <w:rFonts w:ascii="Liberation Sans" w:hAnsi="Liberation Sans" w:cs="Liberation Sans"/>
        </w:rPr>
        <w:t>(c)</w:t>
      </w:r>
      <w:r w:rsidRPr="00E330AE">
        <w:rPr>
          <w:rFonts w:ascii="Liberation Sans" w:hAnsi="Liberation Sans" w:cs="Liberation Sans"/>
        </w:rPr>
        <w:tab/>
        <w:t>Declining-balance method:</w:t>
      </w:r>
    </w:p>
    <w:p w14:paraId="4339586D" w14:textId="77777777" w:rsidR="00F57DB9" w:rsidRPr="00E330AE" w:rsidRDefault="00F57DB9">
      <w:pPr>
        <w:pStyle w:val="BodyLarge"/>
        <w:tabs>
          <w:tab w:val="left" w:pos="600"/>
        </w:tabs>
        <w:rPr>
          <w:rFonts w:ascii="Liberation Sans" w:hAnsi="Liberation Sans" w:cs="Liberation Sans"/>
        </w:rPr>
      </w:pPr>
    </w:p>
    <w:p w14:paraId="4339586E" w14:textId="37DA22B6" w:rsidR="00F57DB9" w:rsidRPr="00E330AE" w:rsidRDefault="00F57DB9">
      <w:pPr>
        <w:pStyle w:val="BodyLarge"/>
        <w:tabs>
          <w:tab w:val="left" w:pos="600"/>
        </w:tabs>
        <w:rPr>
          <w:rFonts w:ascii="Liberation Sans" w:hAnsi="Liberation Sans" w:cs="Liberation Sans"/>
        </w:rPr>
      </w:pPr>
      <w:r w:rsidRPr="00E330AE">
        <w:rPr>
          <w:rFonts w:ascii="Liberation Sans" w:hAnsi="Liberation Sans" w:cs="Liberation Sans"/>
        </w:rPr>
        <w:tab/>
      </w:r>
      <w:r w:rsidR="00FB5A58">
        <w:rPr>
          <w:rFonts w:ascii="Liberation Sans" w:hAnsi="Liberation Sans" w:cs="Liberation Sans"/>
        </w:rPr>
        <w:t>2022</w:t>
      </w:r>
      <w:r w:rsidRPr="00E330AE">
        <w:rPr>
          <w:rFonts w:ascii="Liberation Sans" w:hAnsi="Liberation Sans" w:cs="Liberation Sans"/>
        </w:rPr>
        <w:t xml:space="preserve"> depreciation = $145,000 X 40% X 3/12 = </w:t>
      </w:r>
      <w:r w:rsidRPr="00E330AE">
        <w:rPr>
          <w:rFonts w:ascii="Liberation Sans" w:hAnsi="Liberation Sans" w:cs="Liberation Sans"/>
          <w:u w:val="double"/>
        </w:rPr>
        <w:t>$14,500</w:t>
      </w:r>
      <w:r w:rsidRPr="00E330AE">
        <w:rPr>
          <w:rFonts w:ascii="Liberation Sans" w:hAnsi="Liberation Sans" w:cs="Liberation Sans"/>
        </w:rPr>
        <w:t>.</w:t>
      </w:r>
    </w:p>
    <w:p w14:paraId="4339586F" w14:textId="46727B01" w:rsidR="00F57DB9" w:rsidRPr="00E330AE" w:rsidRDefault="00F57DB9">
      <w:pPr>
        <w:pStyle w:val="BodyLarge"/>
        <w:tabs>
          <w:tab w:val="left" w:pos="600"/>
        </w:tabs>
        <w:rPr>
          <w:rFonts w:ascii="Liberation Sans" w:hAnsi="Liberation Sans" w:cs="Liberation Sans"/>
        </w:rPr>
      </w:pPr>
      <w:r w:rsidRPr="00E330AE">
        <w:rPr>
          <w:rFonts w:ascii="Liberation Sans" w:hAnsi="Liberation Sans" w:cs="Liberation Sans"/>
        </w:rPr>
        <w:tab/>
        <w:t xml:space="preserve">Book value January 1, </w:t>
      </w:r>
      <w:r w:rsidR="00FB5A58">
        <w:rPr>
          <w:rFonts w:ascii="Liberation Sans" w:hAnsi="Liberation Sans" w:cs="Liberation Sans"/>
        </w:rPr>
        <w:t>2023</w:t>
      </w:r>
      <w:r w:rsidRPr="00E330AE">
        <w:rPr>
          <w:rFonts w:ascii="Liberation Sans" w:hAnsi="Liberation Sans" w:cs="Liberation Sans"/>
        </w:rPr>
        <w:t xml:space="preserve"> = $145,000 – $14,500 = </w:t>
      </w:r>
      <w:r w:rsidRPr="00E330AE">
        <w:rPr>
          <w:rFonts w:ascii="Liberation Sans" w:hAnsi="Liberation Sans" w:cs="Liberation Sans"/>
          <w:u w:val="double"/>
        </w:rPr>
        <w:t>$130,500</w:t>
      </w:r>
      <w:r w:rsidRPr="00E330AE">
        <w:rPr>
          <w:rFonts w:ascii="Liberation Sans" w:hAnsi="Liberation Sans" w:cs="Liberation Sans"/>
        </w:rPr>
        <w:t>.</w:t>
      </w:r>
    </w:p>
    <w:p w14:paraId="43395870" w14:textId="7864F9B4" w:rsidR="00F57DB9" w:rsidRPr="00E330AE" w:rsidRDefault="00F57DB9">
      <w:pPr>
        <w:pStyle w:val="BodyLarge"/>
        <w:tabs>
          <w:tab w:val="left" w:pos="600"/>
        </w:tabs>
        <w:rPr>
          <w:rFonts w:ascii="Liberation Sans" w:hAnsi="Liberation Sans" w:cs="Liberation Sans"/>
        </w:rPr>
      </w:pPr>
      <w:r w:rsidRPr="00E330AE">
        <w:rPr>
          <w:rFonts w:ascii="Liberation Sans" w:hAnsi="Liberation Sans" w:cs="Liberation Sans"/>
        </w:rPr>
        <w:tab/>
      </w:r>
      <w:r w:rsidR="00FB5A58">
        <w:rPr>
          <w:rFonts w:ascii="Liberation Sans" w:hAnsi="Liberation Sans" w:cs="Liberation Sans"/>
        </w:rPr>
        <w:t>2023</w:t>
      </w:r>
      <w:r w:rsidRPr="00E330AE">
        <w:rPr>
          <w:rFonts w:ascii="Liberation Sans" w:hAnsi="Liberation Sans" w:cs="Liberation Sans"/>
        </w:rPr>
        <w:t xml:space="preserve"> depreciation = $130,500 X 40% = </w:t>
      </w:r>
      <w:r w:rsidRPr="00E330AE">
        <w:rPr>
          <w:rFonts w:ascii="Liberation Sans" w:hAnsi="Liberation Sans" w:cs="Liberation Sans"/>
          <w:u w:val="double"/>
        </w:rPr>
        <w:t>$52,200</w:t>
      </w:r>
      <w:r w:rsidRPr="00E330AE">
        <w:rPr>
          <w:rFonts w:ascii="Liberation Sans" w:hAnsi="Liberation Sans" w:cs="Liberation Sans"/>
        </w:rPr>
        <w:t>.</w:t>
      </w:r>
    </w:p>
    <w:p w14:paraId="43395871" w14:textId="77777777" w:rsidR="00F57DB9" w:rsidRPr="00E330AE" w:rsidRDefault="00F57DB9">
      <w:pPr>
        <w:pStyle w:val="BodyLarge"/>
        <w:rPr>
          <w:rFonts w:ascii="Liberation Sans" w:hAnsi="Liberation Sans" w:cs="Liberation Sans"/>
        </w:rPr>
      </w:pPr>
    </w:p>
    <w:p w14:paraId="43395872" w14:textId="77777777" w:rsidR="00F57DB9" w:rsidRPr="00E330AE" w:rsidRDefault="00F57DB9">
      <w:pPr>
        <w:pStyle w:val="BodyLarge"/>
        <w:rPr>
          <w:rFonts w:ascii="Liberation Sans" w:hAnsi="Liberation Sans" w:cs="Liberation Sans"/>
        </w:rPr>
      </w:pPr>
      <w:r w:rsidRPr="00E330AE">
        <w:rPr>
          <w:rFonts w:ascii="Liberation Sans" w:hAnsi="Liberation Sans" w:cs="Liberation Sans"/>
        </w:rPr>
        <w:lastRenderedPageBreak/>
        <w:t>EXERCISE 9-7B</w:t>
      </w:r>
    </w:p>
    <w:p w14:paraId="43395873" w14:textId="77777777" w:rsidR="00F57DB9" w:rsidRPr="00E330AE" w:rsidRDefault="00F57DB9">
      <w:pPr>
        <w:pStyle w:val="BodyLarge"/>
        <w:rPr>
          <w:rFonts w:ascii="Liberation Sans" w:hAnsi="Liberation Sans" w:cs="Liberation Sans"/>
        </w:rPr>
      </w:pPr>
    </w:p>
    <w:p w14:paraId="43395874" w14:textId="40C73A09" w:rsidR="00F57DB9" w:rsidRPr="00E330AE" w:rsidRDefault="00F57DB9">
      <w:pPr>
        <w:pStyle w:val="BodyLarge"/>
        <w:tabs>
          <w:tab w:val="left" w:pos="594"/>
          <w:tab w:val="left" w:pos="1260"/>
        </w:tabs>
        <w:rPr>
          <w:rFonts w:ascii="Liberation Sans" w:hAnsi="Liberation Sans" w:cs="Liberation Sans"/>
        </w:rPr>
      </w:pPr>
      <w:r w:rsidRPr="00E330AE">
        <w:rPr>
          <w:rFonts w:ascii="Liberation Sans" w:hAnsi="Liberation Sans" w:cs="Liberation Sans"/>
        </w:rPr>
        <w:t>(a)</w:t>
      </w:r>
      <w:r w:rsidRPr="00E330AE">
        <w:rPr>
          <w:rFonts w:ascii="Liberation Sans" w:hAnsi="Liberation Sans" w:cs="Liberation Sans"/>
        </w:rPr>
        <w:tab/>
        <w:t>(1)</w:t>
      </w:r>
      <w:r w:rsidRPr="00E330AE">
        <w:rPr>
          <w:rFonts w:ascii="Liberation Sans" w:hAnsi="Liberation Sans" w:cs="Liberation Sans"/>
        </w:rPr>
        <w:tab/>
      </w:r>
      <w:r w:rsidR="00FB5A58">
        <w:rPr>
          <w:rFonts w:ascii="Liberation Sans" w:hAnsi="Liberation Sans" w:cs="Liberation Sans"/>
        </w:rPr>
        <w:t>2022</w:t>
      </w:r>
      <w:r w:rsidRPr="00E330AE">
        <w:rPr>
          <w:rFonts w:ascii="Liberation Sans" w:hAnsi="Liberation Sans" w:cs="Liberation Sans"/>
        </w:rPr>
        <w:t xml:space="preserve">: ($50,000 – $4,000)/8 = </w:t>
      </w:r>
      <w:r w:rsidRPr="00E330AE">
        <w:rPr>
          <w:rFonts w:ascii="Liberation Sans" w:hAnsi="Liberation Sans" w:cs="Liberation Sans"/>
          <w:u w:val="double"/>
        </w:rPr>
        <w:t>$5,750</w:t>
      </w:r>
    </w:p>
    <w:p w14:paraId="43395875" w14:textId="4010571E" w:rsidR="00F57DB9" w:rsidRPr="00E330AE" w:rsidRDefault="00F57DB9">
      <w:pPr>
        <w:pStyle w:val="BodyLarge"/>
        <w:tabs>
          <w:tab w:val="left" w:pos="594"/>
          <w:tab w:val="left" w:pos="1260"/>
        </w:tabs>
        <w:ind w:left="999" w:hanging="990"/>
        <w:rPr>
          <w:rFonts w:ascii="Liberation Sans" w:hAnsi="Liberation Sans" w:cs="Liberation Sans"/>
        </w:rPr>
      </w:pPr>
      <w:r w:rsidRPr="00E330AE">
        <w:rPr>
          <w:rFonts w:ascii="Liberation Sans" w:hAnsi="Liberation Sans" w:cs="Liberation Sans"/>
        </w:rPr>
        <w:tab/>
      </w:r>
      <w:r w:rsidRPr="00E330AE">
        <w:rPr>
          <w:rFonts w:ascii="Liberation Sans" w:hAnsi="Liberation Sans" w:cs="Liberation Sans"/>
        </w:rPr>
        <w:tab/>
      </w:r>
      <w:r w:rsidRPr="00E330AE">
        <w:rPr>
          <w:rFonts w:ascii="Liberation Sans" w:hAnsi="Liberation Sans" w:cs="Liberation Sans"/>
        </w:rPr>
        <w:tab/>
      </w:r>
      <w:r w:rsidR="00FB5A58">
        <w:rPr>
          <w:rFonts w:ascii="Liberation Sans" w:hAnsi="Liberation Sans" w:cs="Liberation Sans"/>
        </w:rPr>
        <w:t>2023</w:t>
      </w:r>
      <w:r w:rsidRPr="00E330AE">
        <w:rPr>
          <w:rFonts w:ascii="Liberation Sans" w:hAnsi="Liberation Sans" w:cs="Liberation Sans"/>
        </w:rPr>
        <w:t xml:space="preserve">: ($50,000 – $4,000)/8 = </w:t>
      </w:r>
      <w:r w:rsidRPr="00E330AE">
        <w:rPr>
          <w:rFonts w:ascii="Liberation Sans" w:hAnsi="Liberation Sans" w:cs="Liberation Sans"/>
          <w:u w:val="double"/>
        </w:rPr>
        <w:t>$5,750</w:t>
      </w:r>
    </w:p>
    <w:p w14:paraId="43395876" w14:textId="77777777" w:rsidR="00F57DB9" w:rsidRPr="00E330AE" w:rsidRDefault="00F57DB9">
      <w:pPr>
        <w:pStyle w:val="BodyLarge"/>
        <w:tabs>
          <w:tab w:val="left" w:pos="594"/>
          <w:tab w:val="left" w:pos="1260"/>
        </w:tabs>
        <w:ind w:left="1017" w:hanging="1008"/>
        <w:rPr>
          <w:rFonts w:ascii="Liberation Sans" w:hAnsi="Liberation Sans" w:cs="Liberation Sans"/>
        </w:rPr>
      </w:pPr>
    </w:p>
    <w:p w14:paraId="43395877" w14:textId="77777777" w:rsidR="00F57DB9" w:rsidRPr="00E330AE" w:rsidRDefault="00F57DB9">
      <w:pPr>
        <w:pStyle w:val="BodyLarge"/>
        <w:tabs>
          <w:tab w:val="left" w:pos="594"/>
          <w:tab w:val="left" w:pos="1260"/>
        </w:tabs>
        <w:ind w:left="1017" w:hanging="1008"/>
        <w:rPr>
          <w:rFonts w:ascii="Liberation Sans" w:hAnsi="Liberation Sans" w:cs="Liberation Sans"/>
        </w:rPr>
      </w:pPr>
      <w:r w:rsidRPr="00E330AE">
        <w:rPr>
          <w:rFonts w:ascii="Liberation Sans" w:hAnsi="Liberation Sans" w:cs="Liberation Sans"/>
        </w:rPr>
        <w:tab/>
        <w:t>(2)</w:t>
      </w:r>
      <w:r w:rsidRPr="00E330AE">
        <w:rPr>
          <w:rFonts w:ascii="Liberation Sans" w:hAnsi="Liberation Sans" w:cs="Liberation Sans"/>
        </w:rPr>
        <w:tab/>
      </w:r>
      <w:r w:rsidRPr="00E330AE">
        <w:rPr>
          <w:rFonts w:ascii="Liberation Sans" w:hAnsi="Liberation Sans" w:cs="Liberation Sans"/>
        </w:rPr>
        <w:tab/>
        <w:t>($50,000 – $4,000)/100,000 = $0.46 per mile</w:t>
      </w:r>
    </w:p>
    <w:p w14:paraId="43395878" w14:textId="46736F6A" w:rsidR="00F57DB9" w:rsidRPr="00E330AE" w:rsidRDefault="00F57DB9">
      <w:pPr>
        <w:pStyle w:val="BodyLarge"/>
        <w:tabs>
          <w:tab w:val="left" w:pos="1017"/>
          <w:tab w:val="left" w:pos="1260"/>
        </w:tabs>
        <w:ind w:left="1017" w:hanging="1008"/>
        <w:rPr>
          <w:rFonts w:ascii="Liberation Sans" w:hAnsi="Liberation Sans" w:cs="Liberation Sans"/>
        </w:rPr>
      </w:pPr>
      <w:r w:rsidRPr="00E330AE">
        <w:rPr>
          <w:rFonts w:ascii="Liberation Sans" w:hAnsi="Liberation Sans" w:cs="Liberation Sans"/>
        </w:rPr>
        <w:tab/>
      </w:r>
      <w:r w:rsidRPr="00E330AE">
        <w:rPr>
          <w:rFonts w:ascii="Liberation Sans" w:hAnsi="Liberation Sans" w:cs="Liberation Sans"/>
        </w:rPr>
        <w:tab/>
      </w:r>
      <w:r w:rsidR="00FB5A58">
        <w:rPr>
          <w:rFonts w:ascii="Liberation Sans" w:hAnsi="Liberation Sans" w:cs="Liberation Sans"/>
        </w:rPr>
        <w:t>2022</w:t>
      </w:r>
      <w:r w:rsidRPr="00E330AE">
        <w:rPr>
          <w:rFonts w:ascii="Liberation Sans" w:hAnsi="Liberation Sans" w:cs="Liberation Sans"/>
        </w:rPr>
        <w:t xml:space="preserve">: 15,000 X $0.46 = </w:t>
      </w:r>
      <w:r w:rsidRPr="00E330AE">
        <w:rPr>
          <w:rFonts w:ascii="Liberation Sans" w:hAnsi="Liberation Sans" w:cs="Liberation Sans"/>
          <w:u w:val="double"/>
        </w:rPr>
        <w:t>$6,900</w:t>
      </w:r>
    </w:p>
    <w:p w14:paraId="43395879" w14:textId="12CB3DB9" w:rsidR="00F57DB9" w:rsidRPr="00E330AE" w:rsidRDefault="00F57DB9">
      <w:pPr>
        <w:pStyle w:val="BodyLarge"/>
        <w:tabs>
          <w:tab w:val="left" w:pos="1017"/>
          <w:tab w:val="left" w:pos="1260"/>
        </w:tabs>
        <w:ind w:left="1017" w:hanging="1008"/>
        <w:rPr>
          <w:rFonts w:ascii="Liberation Sans" w:hAnsi="Liberation Sans" w:cs="Liberation Sans"/>
        </w:rPr>
      </w:pPr>
      <w:r w:rsidRPr="00E330AE">
        <w:rPr>
          <w:rFonts w:ascii="Liberation Sans" w:hAnsi="Liberation Sans" w:cs="Liberation Sans"/>
        </w:rPr>
        <w:tab/>
      </w:r>
      <w:r w:rsidRPr="00E330AE">
        <w:rPr>
          <w:rFonts w:ascii="Liberation Sans" w:hAnsi="Liberation Sans" w:cs="Liberation Sans"/>
        </w:rPr>
        <w:tab/>
      </w:r>
      <w:r w:rsidR="00FB5A58">
        <w:rPr>
          <w:rFonts w:ascii="Liberation Sans" w:hAnsi="Liberation Sans" w:cs="Liberation Sans"/>
        </w:rPr>
        <w:t>2023</w:t>
      </w:r>
      <w:r w:rsidRPr="00E330AE">
        <w:rPr>
          <w:rFonts w:ascii="Liberation Sans" w:hAnsi="Liberation Sans" w:cs="Liberation Sans"/>
        </w:rPr>
        <w:t xml:space="preserve">: 12,000 X $0.46 = </w:t>
      </w:r>
      <w:r w:rsidRPr="00E330AE">
        <w:rPr>
          <w:rFonts w:ascii="Liberation Sans" w:hAnsi="Liberation Sans" w:cs="Liberation Sans"/>
          <w:u w:val="double"/>
        </w:rPr>
        <w:t>$5,520</w:t>
      </w:r>
    </w:p>
    <w:p w14:paraId="4339587A" w14:textId="77777777" w:rsidR="00F57DB9" w:rsidRPr="00E330AE" w:rsidRDefault="00F57DB9">
      <w:pPr>
        <w:pStyle w:val="BodyLarge"/>
        <w:tabs>
          <w:tab w:val="left" w:pos="594"/>
          <w:tab w:val="left" w:pos="1260"/>
        </w:tabs>
        <w:ind w:left="1017" w:hanging="1008"/>
        <w:rPr>
          <w:rFonts w:ascii="Liberation Sans" w:hAnsi="Liberation Sans" w:cs="Liberation Sans"/>
        </w:rPr>
      </w:pPr>
    </w:p>
    <w:p w14:paraId="4339587B" w14:textId="4AE17C14" w:rsidR="00F57DB9" w:rsidRPr="00E330AE" w:rsidRDefault="00F57DB9">
      <w:pPr>
        <w:pStyle w:val="BodyLarge"/>
        <w:tabs>
          <w:tab w:val="left" w:pos="594"/>
          <w:tab w:val="left" w:pos="1260"/>
        </w:tabs>
        <w:ind w:left="1017" w:hanging="1008"/>
        <w:rPr>
          <w:rFonts w:ascii="Liberation Sans" w:hAnsi="Liberation Sans" w:cs="Liberation Sans"/>
        </w:rPr>
      </w:pPr>
      <w:r w:rsidRPr="00E330AE">
        <w:rPr>
          <w:rFonts w:ascii="Liberation Sans" w:hAnsi="Liberation Sans" w:cs="Liberation Sans"/>
        </w:rPr>
        <w:tab/>
        <w:t xml:space="preserve">(3) </w:t>
      </w:r>
      <w:r w:rsidRPr="00E330AE">
        <w:rPr>
          <w:rFonts w:ascii="Liberation Sans" w:hAnsi="Liberation Sans" w:cs="Liberation Sans"/>
        </w:rPr>
        <w:tab/>
      </w:r>
      <w:r w:rsidRPr="00E330AE">
        <w:rPr>
          <w:rFonts w:ascii="Liberation Sans" w:hAnsi="Liberation Sans" w:cs="Liberation Sans"/>
        </w:rPr>
        <w:tab/>
      </w:r>
      <w:r w:rsidR="00FB5A58">
        <w:rPr>
          <w:rFonts w:ascii="Liberation Sans" w:hAnsi="Liberation Sans" w:cs="Liberation Sans"/>
        </w:rPr>
        <w:t>2022</w:t>
      </w:r>
      <w:r w:rsidRPr="00E330AE">
        <w:rPr>
          <w:rFonts w:ascii="Liberation Sans" w:hAnsi="Liberation Sans" w:cs="Liberation Sans"/>
        </w:rPr>
        <w:t xml:space="preserve">: $50,000 X 25% = </w:t>
      </w:r>
      <w:r w:rsidRPr="00E330AE">
        <w:rPr>
          <w:rFonts w:ascii="Liberation Sans" w:hAnsi="Liberation Sans" w:cs="Liberation Sans"/>
          <w:u w:val="double"/>
        </w:rPr>
        <w:t>$12,500</w:t>
      </w:r>
    </w:p>
    <w:p w14:paraId="4339587C" w14:textId="14D8095E" w:rsidR="00F57DB9" w:rsidRPr="00E330AE" w:rsidRDefault="00F57DB9">
      <w:pPr>
        <w:pStyle w:val="BodyLarge"/>
        <w:tabs>
          <w:tab w:val="left" w:pos="1008"/>
          <w:tab w:val="left" w:pos="1260"/>
        </w:tabs>
        <w:ind w:left="1017" w:hanging="1008"/>
        <w:rPr>
          <w:rFonts w:ascii="Liberation Sans" w:hAnsi="Liberation Sans" w:cs="Liberation Sans"/>
        </w:rPr>
      </w:pPr>
      <w:r w:rsidRPr="00E330AE">
        <w:rPr>
          <w:rFonts w:ascii="Liberation Sans" w:hAnsi="Liberation Sans" w:cs="Liberation Sans"/>
        </w:rPr>
        <w:tab/>
      </w:r>
      <w:r w:rsidRPr="00E330AE">
        <w:rPr>
          <w:rFonts w:ascii="Liberation Sans" w:hAnsi="Liberation Sans" w:cs="Liberation Sans"/>
        </w:rPr>
        <w:tab/>
      </w:r>
      <w:r w:rsidRPr="00E330AE">
        <w:rPr>
          <w:rFonts w:ascii="Liberation Sans" w:hAnsi="Liberation Sans" w:cs="Liberation Sans"/>
        </w:rPr>
        <w:tab/>
      </w:r>
      <w:r w:rsidR="00FB5A58">
        <w:rPr>
          <w:rFonts w:ascii="Liberation Sans" w:hAnsi="Liberation Sans" w:cs="Liberation Sans"/>
        </w:rPr>
        <w:t>2023</w:t>
      </w:r>
      <w:r w:rsidRPr="00E330AE">
        <w:rPr>
          <w:rFonts w:ascii="Liberation Sans" w:hAnsi="Liberation Sans" w:cs="Liberation Sans"/>
        </w:rPr>
        <w:t xml:space="preserve">: ($50,000 – $12,500) X 25% = </w:t>
      </w:r>
      <w:r w:rsidRPr="00E330AE">
        <w:rPr>
          <w:rFonts w:ascii="Liberation Sans" w:hAnsi="Liberation Sans" w:cs="Liberation Sans"/>
          <w:u w:val="double"/>
        </w:rPr>
        <w:t>$9,375</w:t>
      </w:r>
    </w:p>
    <w:p w14:paraId="4339587D" w14:textId="77777777" w:rsidR="00F57DB9" w:rsidRPr="00E330AE" w:rsidRDefault="00F57DB9">
      <w:pPr>
        <w:pStyle w:val="BodyLarge"/>
        <w:tabs>
          <w:tab w:val="left" w:pos="594"/>
        </w:tabs>
        <w:ind w:left="783" w:hanging="783"/>
        <w:rPr>
          <w:rFonts w:ascii="Liberation Sans" w:hAnsi="Liberation Sans" w:cs="Liberation Sans"/>
        </w:rPr>
      </w:pPr>
    </w:p>
    <w:p w14:paraId="4339587E" w14:textId="77777777" w:rsidR="00F57DB9" w:rsidRPr="00E330AE" w:rsidRDefault="00F57DB9">
      <w:pPr>
        <w:pStyle w:val="BodyLarge"/>
        <w:tabs>
          <w:tab w:val="left" w:pos="594"/>
          <w:tab w:val="left" w:pos="1260"/>
          <w:tab w:val="left" w:pos="1710"/>
          <w:tab w:val="right" w:leader="dot" w:pos="7578"/>
          <w:tab w:val="right" w:pos="8757"/>
          <w:tab w:val="right" w:pos="9900"/>
        </w:tabs>
        <w:ind w:left="778" w:hanging="778"/>
        <w:rPr>
          <w:rFonts w:ascii="Liberation Sans" w:hAnsi="Liberation Sans" w:cs="Liberation Sans"/>
        </w:rPr>
      </w:pPr>
      <w:r w:rsidRPr="00E330AE">
        <w:rPr>
          <w:rFonts w:ascii="Liberation Sans" w:hAnsi="Liberation Sans" w:cs="Liberation Sans"/>
        </w:rPr>
        <w:t>(b)</w:t>
      </w:r>
      <w:r w:rsidRPr="00E330AE">
        <w:rPr>
          <w:rFonts w:ascii="Liberation Sans" w:hAnsi="Liberation Sans" w:cs="Liberation Sans"/>
        </w:rPr>
        <w:tab/>
        <w:t>(1)</w:t>
      </w:r>
      <w:r w:rsidRPr="00E330AE">
        <w:rPr>
          <w:rFonts w:ascii="Liberation Sans" w:hAnsi="Liberation Sans" w:cs="Liberation Sans"/>
        </w:rPr>
        <w:tab/>
        <w:t>Depreciation Expense</w:t>
      </w:r>
      <w:r w:rsidRPr="00E330AE">
        <w:rPr>
          <w:rFonts w:ascii="Liberation Sans" w:hAnsi="Liberation Sans" w:cs="Liberation Sans"/>
        </w:rPr>
        <w:tab/>
      </w:r>
      <w:r w:rsidRPr="00E330AE">
        <w:rPr>
          <w:rFonts w:ascii="Liberation Sans" w:hAnsi="Liberation Sans" w:cs="Liberation Sans"/>
        </w:rPr>
        <w:tab/>
        <w:t>5,750</w:t>
      </w:r>
    </w:p>
    <w:p w14:paraId="4339587F" w14:textId="77777777" w:rsidR="00F57DB9" w:rsidRPr="00E330AE" w:rsidRDefault="00F57DB9">
      <w:pPr>
        <w:pStyle w:val="BodyLarge"/>
        <w:tabs>
          <w:tab w:val="left" w:pos="594"/>
          <w:tab w:val="left" w:pos="1260"/>
          <w:tab w:val="left" w:pos="1710"/>
          <w:tab w:val="right" w:leader="dot" w:pos="7578"/>
          <w:tab w:val="right" w:pos="8757"/>
          <w:tab w:val="right" w:pos="9900"/>
        </w:tabs>
        <w:ind w:left="778" w:hanging="778"/>
        <w:rPr>
          <w:rFonts w:ascii="Liberation Sans" w:hAnsi="Liberation Sans" w:cs="Liberation Sans"/>
        </w:rPr>
      </w:pPr>
      <w:r w:rsidRPr="00E330AE">
        <w:rPr>
          <w:rFonts w:ascii="Liberation Sans" w:hAnsi="Liberation Sans" w:cs="Liberation Sans"/>
        </w:rPr>
        <w:tab/>
      </w:r>
      <w:r w:rsidRPr="00E330AE">
        <w:rPr>
          <w:rFonts w:ascii="Liberation Sans" w:hAnsi="Liberation Sans" w:cs="Liberation Sans"/>
        </w:rPr>
        <w:tab/>
      </w:r>
      <w:r w:rsidRPr="00E330AE">
        <w:rPr>
          <w:rFonts w:ascii="Liberation Sans" w:hAnsi="Liberation Sans" w:cs="Liberation Sans"/>
        </w:rPr>
        <w:tab/>
      </w:r>
      <w:r w:rsidRPr="00E330AE">
        <w:rPr>
          <w:rFonts w:ascii="Liberation Sans" w:hAnsi="Liberation Sans" w:cs="Liberation Sans"/>
        </w:rPr>
        <w:tab/>
      </w:r>
      <w:r w:rsidRPr="00E330AE">
        <w:rPr>
          <w:rFonts w:ascii="Liberation Sans" w:hAnsi="Liberation Sans" w:cs="Liberation Sans"/>
          <w:spacing w:val="-10"/>
        </w:rPr>
        <w:t>Accumulated Depreciation—Equipment</w:t>
      </w:r>
      <w:r w:rsidRPr="00E330AE">
        <w:rPr>
          <w:rFonts w:ascii="Liberation Sans" w:hAnsi="Liberation Sans" w:cs="Liberation Sans"/>
        </w:rPr>
        <w:tab/>
      </w:r>
      <w:r w:rsidRPr="00E330AE">
        <w:rPr>
          <w:rFonts w:ascii="Liberation Sans" w:hAnsi="Liberation Sans" w:cs="Liberation Sans"/>
        </w:rPr>
        <w:tab/>
      </w:r>
      <w:r w:rsidRPr="00E330AE">
        <w:rPr>
          <w:rFonts w:ascii="Liberation Sans" w:hAnsi="Liberation Sans" w:cs="Liberation Sans"/>
        </w:rPr>
        <w:tab/>
        <w:t>5,750</w:t>
      </w:r>
    </w:p>
    <w:p w14:paraId="43395880" w14:textId="77777777" w:rsidR="00F57DB9" w:rsidRPr="00E330AE" w:rsidRDefault="00F57DB9">
      <w:pPr>
        <w:pStyle w:val="BodyLarge"/>
        <w:tabs>
          <w:tab w:val="left" w:pos="594"/>
          <w:tab w:val="left" w:pos="1260"/>
          <w:tab w:val="left" w:pos="1710"/>
          <w:tab w:val="right" w:leader="dot" w:pos="7578"/>
          <w:tab w:val="right" w:pos="8757"/>
          <w:tab w:val="right" w:pos="9900"/>
        </w:tabs>
        <w:ind w:left="778" w:hanging="778"/>
        <w:rPr>
          <w:rFonts w:ascii="Liberation Sans" w:hAnsi="Liberation Sans" w:cs="Liberation Sans"/>
        </w:rPr>
      </w:pPr>
    </w:p>
    <w:p w14:paraId="43395881" w14:textId="77777777" w:rsidR="00F57DB9" w:rsidRPr="00E330AE" w:rsidRDefault="00F57DB9">
      <w:pPr>
        <w:pStyle w:val="BodyLarge"/>
        <w:tabs>
          <w:tab w:val="left" w:pos="594"/>
          <w:tab w:val="left" w:pos="1260"/>
          <w:tab w:val="left" w:pos="1710"/>
          <w:tab w:val="right" w:leader="dot" w:pos="7578"/>
          <w:tab w:val="right" w:pos="8757"/>
          <w:tab w:val="right" w:pos="9900"/>
        </w:tabs>
        <w:ind w:left="778" w:hanging="778"/>
        <w:rPr>
          <w:rFonts w:ascii="Liberation Sans" w:hAnsi="Liberation Sans" w:cs="Liberation Sans"/>
        </w:rPr>
      </w:pPr>
      <w:r w:rsidRPr="00E330AE">
        <w:rPr>
          <w:rFonts w:ascii="Liberation Sans" w:hAnsi="Liberation Sans" w:cs="Liberation Sans"/>
        </w:rPr>
        <w:tab/>
        <w:t>(2)</w:t>
      </w:r>
      <w:r w:rsidRPr="00E330AE">
        <w:rPr>
          <w:rFonts w:ascii="Liberation Sans" w:hAnsi="Liberation Sans" w:cs="Liberation Sans"/>
        </w:rPr>
        <w:tab/>
        <w:t>Equipment</w:t>
      </w:r>
      <w:r w:rsidRPr="00E330AE">
        <w:rPr>
          <w:rFonts w:ascii="Liberation Sans" w:hAnsi="Liberation Sans" w:cs="Liberation Sans"/>
        </w:rPr>
        <w:tab/>
      </w:r>
      <w:r w:rsidRPr="00E330AE">
        <w:rPr>
          <w:rFonts w:ascii="Liberation Sans" w:hAnsi="Liberation Sans" w:cs="Liberation Sans"/>
        </w:rPr>
        <w:tab/>
      </w:r>
      <w:r w:rsidRPr="00E330AE">
        <w:rPr>
          <w:rFonts w:ascii="Liberation Sans" w:hAnsi="Liberation Sans" w:cs="Liberation Sans"/>
        </w:rPr>
        <w:tab/>
        <w:t>$50,000</w:t>
      </w:r>
    </w:p>
    <w:p w14:paraId="43395882" w14:textId="77777777" w:rsidR="00F57DB9" w:rsidRPr="00E330AE" w:rsidRDefault="00F57DB9">
      <w:pPr>
        <w:pStyle w:val="BodyLarge"/>
        <w:tabs>
          <w:tab w:val="left" w:pos="594"/>
          <w:tab w:val="left" w:pos="1260"/>
          <w:tab w:val="left" w:pos="1710"/>
          <w:tab w:val="right" w:leader="dot" w:pos="7578"/>
          <w:tab w:val="right" w:pos="8640"/>
          <w:tab w:val="right" w:pos="9999"/>
        </w:tabs>
        <w:ind w:left="778" w:hanging="778"/>
        <w:rPr>
          <w:rFonts w:ascii="Liberation Sans" w:hAnsi="Liberation Sans" w:cs="Liberation Sans"/>
        </w:rPr>
      </w:pPr>
      <w:r w:rsidRPr="00E330AE">
        <w:rPr>
          <w:rFonts w:ascii="Liberation Sans" w:hAnsi="Liberation Sans" w:cs="Liberation Sans"/>
        </w:rPr>
        <w:tab/>
      </w:r>
      <w:r w:rsidRPr="00E330AE">
        <w:rPr>
          <w:rFonts w:ascii="Liberation Sans" w:hAnsi="Liberation Sans" w:cs="Liberation Sans"/>
        </w:rPr>
        <w:tab/>
      </w:r>
      <w:r w:rsidRPr="00E330AE">
        <w:rPr>
          <w:rFonts w:ascii="Liberation Sans" w:hAnsi="Liberation Sans" w:cs="Liberation Sans"/>
        </w:rPr>
        <w:tab/>
        <w:t>Less:  Accumulated Depreciation—</w:t>
      </w:r>
    </w:p>
    <w:p w14:paraId="43395883" w14:textId="77777777" w:rsidR="00F57DB9" w:rsidRPr="00E330AE" w:rsidRDefault="00F57DB9">
      <w:pPr>
        <w:pStyle w:val="BodyLarge"/>
        <w:tabs>
          <w:tab w:val="left" w:pos="594"/>
          <w:tab w:val="left" w:pos="1260"/>
          <w:tab w:val="left" w:pos="1710"/>
          <w:tab w:val="right" w:leader="dot" w:pos="7578"/>
          <w:tab w:val="right" w:pos="8757"/>
          <w:tab w:val="right" w:pos="9900"/>
        </w:tabs>
        <w:ind w:left="778" w:hanging="778"/>
        <w:rPr>
          <w:rFonts w:ascii="Liberation Sans" w:hAnsi="Liberation Sans" w:cs="Liberation Sans"/>
        </w:rPr>
      </w:pPr>
      <w:r w:rsidRPr="00E330AE">
        <w:rPr>
          <w:rFonts w:ascii="Liberation Sans" w:hAnsi="Liberation Sans" w:cs="Liberation Sans"/>
        </w:rPr>
        <w:tab/>
      </w:r>
      <w:r w:rsidRPr="00E330AE">
        <w:rPr>
          <w:rFonts w:ascii="Liberation Sans" w:hAnsi="Liberation Sans" w:cs="Liberation Sans"/>
        </w:rPr>
        <w:tab/>
      </w:r>
      <w:r w:rsidRPr="00E330AE">
        <w:rPr>
          <w:rFonts w:ascii="Liberation Sans" w:hAnsi="Liberation Sans" w:cs="Liberation Sans"/>
        </w:rPr>
        <w:tab/>
      </w:r>
      <w:r w:rsidRPr="00E330AE">
        <w:rPr>
          <w:rFonts w:ascii="Liberation Sans" w:hAnsi="Liberation Sans" w:cs="Liberation Sans"/>
        </w:rPr>
        <w:tab/>
        <w:t xml:space="preserve">      Equipment</w:t>
      </w:r>
      <w:r w:rsidRPr="00E330AE">
        <w:rPr>
          <w:rFonts w:ascii="Liberation Sans" w:hAnsi="Liberation Sans" w:cs="Liberation Sans"/>
        </w:rPr>
        <w:tab/>
      </w:r>
      <w:r w:rsidRPr="00E330AE">
        <w:rPr>
          <w:rFonts w:ascii="Liberation Sans" w:hAnsi="Liberation Sans" w:cs="Liberation Sans"/>
        </w:rPr>
        <w:tab/>
      </w:r>
      <w:r w:rsidRPr="00E330AE">
        <w:rPr>
          <w:rFonts w:ascii="Liberation Sans" w:hAnsi="Liberation Sans" w:cs="Liberation Sans"/>
        </w:rPr>
        <w:tab/>
      </w:r>
      <w:r w:rsidRPr="00E330AE">
        <w:rPr>
          <w:rFonts w:ascii="Liberation Sans" w:hAnsi="Liberation Sans" w:cs="Liberation Sans"/>
          <w:u w:val="single"/>
        </w:rPr>
        <w:t xml:space="preserve">    5,750</w:t>
      </w:r>
    </w:p>
    <w:p w14:paraId="43395884" w14:textId="77777777" w:rsidR="00F57DB9" w:rsidRPr="00E330AE" w:rsidRDefault="00F57DB9">
      <w:pPr>
        <w:pStyle w:val="BodyLarge"/>
        <w:tabs>
          <w:tab w:val="right" w:leader="dot" w:pos="7740"/>
          <w:tab w:val="right" w:pos="8640"/>
          <w:tab w:val="right" w:pos="9900"/>
        </w:tabs>
        <w:ind w:left="778" w:right="180" w:hanging="778"/>
        <w:jc w:val="right"/>
        <w:rPr>
          <w:rFonts w:ascii="Liberation Sans" w:hAnsi="Liberation Sans" w:cs="Liberation Sans"/>
          <w:u w:val="double"/>
        </w:rPr>
      </w:pPr>
      <w:r w:rsidRPr="00E330AE">
        <w:rPr>
          <w:rFonts w:ascii="Liberation Sans" w:hAnsi="Liberation Sans" w:cs="Liberation Sans"/>
          <w:u w:val="double"/>
        </w:rPr>
        <w:t>$44,250</w:t>
      </w:r>
    </w:p>
    <w:p w14:paraId="43395885" w14:textId="77777777" w:rsidR="00F57DB9" w:rsidRPr="00E330AE" w:rsidRDefault="00F57DB9" w:rsidP="00230756">
      <w:pPr>
        <w:pStyle w:val="BodyLarge"/>
        <w:rPr>
          <w:rFonts w:ascii="Liberation Sans" w:hAnsi="Liberation Sans" w:cs="Liberation Sans"/>
        </w:rPr>
      </w:pPr>
    </w:p>
    <w:p w14:paraId="43395886" w14:textId="77777777" w:rsidR="00F57DB9" w:rsidRPr="00E330AE" w:rsidRDefault="00F57DB9">
      <w:pPr>
        <w:pStyle w:val="BodyLarge"/>
        <w:rPr>
          <w:rFonts w:ascii="Liberation Sans" w:hAnsi="Liberation Sans" w:cs="Liberation Sans"/>
        </w:rPr>
      </w:pPr>
      <w:r w:rsidRPr="00E330AE">
        <w:rPr>
          <w:rFonts w:ascii="Liberation Sans" w:hAnsi="Liberation Sans" w:cs="Liberation Sans"/>
        </w:rPr>
        <w:t>EXERCISE 9-8B</w:t>
      </w:r>
    </w:p>
    <w:p w14:paraId="43395887" w14:textId="77777777" w:rsidR="00F57DB9" w:rsidRPr="00E330AE" w:rsidRDefault="00F57DB9">
      <w:pPr>
        <w:pStyle w:val="BodyLarge"/>
        <w:rPr>
          <w:rFonts w:ascii="Liberation Sans" w:hAnsi="Liberation Sans" w:cs="Liberation Sans"/>
        </w:rPr>
      </w:pPr>
    </w:p>
    <w:tbl>
      <w:tblPr>
        <w:tblW w:w="0" w:type="auto"/>
        <w:tblInd w:w="-106" w:type="dxa"/>
        <w:tblLayout w:type="fixed"/>
        <w:tblLook w:val="0000" w:firstRow="0" w:lastRow="0" w:firstColumn="0" w:lastColumn="0" w:noHBand="0" w:noVBand="0"/>
      </w:tblPr>
      <w:tblGrid>
        <w:gridCol w:w="576"/>
        <w:gridCol w:w="3915"/>
        <w:gridCol w:w="360"/>
        <w:gridCol w:w="1530"/>
        <w:gridCol w:w="486"/>
        <w:gridCol w:w="1737"/>
      </w:tblGrid>
      <w:tr w:rsidR="00F57DB9" w:rsidRPr="00E330AE" w14:paraId="4339588E" w14:textId="77777777">
        <w:tc>
          <w:tcPr>
            <w:tcW w:w="576" w:type="dxa"/>
          </w:tcPr>
          <w:p w14:paraId="43395888" w14:textId="77777777" w:rsidR="00F57DB9" w:rsidRPr="00E330AE" w:rsidRDefault="00F57DB9">
            <w:pPr>
              <w:pStyle w:val="BodyLarge"/>
              <w:ind w:left="-117"/>
              <w:rPr>
                <w:rFonts w:ascii="Liberation Sans" w:hAnsi="Liberation Sans" w:cs="Liberation Sans"/>
              </w:rPr>
            </w:pPr>
            <w:r w:rsidRPr="00E330AE">
              <w:rPr>
                <w:rFonts w:ascii="Liberation Sans" w:hAnsi="Liberation Sans" w:cs="Liberation Sans"/>
              </w:rPr>
              <w:t>(a)</w:t>
            </w:r>
          </w:p>
        </w:tc>
        <w:tc>
          <w:tcPr>
            <w:tcW w:w="3915" w:type="dxa"/>
            <w:tcBorders>
              <w:bottom w:val="single" w:sz="8" w:space="0" w:color="auto"/>
            </w:tcBorders>
          </w:tcPr>
          <w:p w14:paraId="43395889" w14:textId="77777777" w:rsidR="00F57DB9" w:rsidRPr="00E330AE" w:rsidRDefault="00F57DB9">
            <w:pPr>
              <w:pStyle w:val="BodyLarge"/>
              <w:ind w:left="-99"/>
              <w:rPr>
                <w:rFonts w:ascii="Liberation Sans" w:hAnsi="Liberation Sans" w:cs="Liberation Sans"/>
              </w:rPr>
            </w:pPr>
            <w:r w:rsidRPr="00E330AE">
              <w:rPr>
                <w:rFonts w:ascii="Liberation Sans" w:hAnsi="Liberation Sans" w:cs="Liberation Sans"/>
              </w:rPr>
              <w:t>Type of Asset</w:t>
            </w:r>
          </w:p>
        </w:tc>
        <w:tc>
          <w:tcPr>
            <w:tcW w:w="360" w:type="dxa"/>
          </w:tcPr>
          <w:p w14:paraId="4339588A" w14:textId="77777777" w:rsidR="00F57DB9" w:rsidRPr="00E330AE" w:rsidRDefault="00F57DB9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1530" w:type="dxa"/>
            <w:tcBorders>
              <w:bottom w:val="single" w:sz="8" w:space="0" w:color="auto"/>
            </w:tcBorders>
          </w:tcPr>
          <w:p w14:paraId="4339588B" w14:textId="77777777" w:rsidR="00F57DB9" w:rsidRPr="00E330AE" w:rsidRDefault="00F57DB9">
            <w:pPr>
              <w:pStyle w:val="BodyLarge"/>
              <w:ind w:left="-108" w:right="-108"/>
              <w:jc w:val="center"/>
              <w:rPr>
                <w:rFonts w:ascii="Liberation Sans" w:hAnsi="Liberation Sans" w:cs="Liberation Sans"/>
              </w:rPr>
            </w:pPr>
            <w:r w:rsidRPr="00E330AE">
              <w:rPr>
                <w:rFonts w:ascii="Liberation Sans" w:hAnsi="Liberation Sans" w:cs="Liberation Sans"/>
              </w:rPr>
              <w:t>Building</w:t>
            </w:r>
          </w:p>
        </w:tc>
        <w:tc>
          <w:tcPr>
            <w:tcW w:w="486" w:type="dxa"/>
          </w:tcPr>
          <w:p w14:paraId="4339588C" w14:textId="77777777" w:rsidR="00F57DB9" w:rsidRPr="00E330AE" w:rsidRDefault="00F57DB9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1737" w:type="dxa"/>
            <w:tcBorders>
              <w:bottom w:val="single" w:sz="8" w:space="0" w:color="auto"/>
            </w:tcBorders>
          </w:tcPr>
          <w:p w14:paraId="4339588D" w14:textId="77777777" w:rsidR="00F57DB9" w:rsidRPr="00E330AE" w:rsidRDefault="00F57DB9">
            <w:pPr>
              <w:pStyle w:val="BodyLarge"/>
              <w:jc w:val="center"/>
              <w:rPr>
                <w:rFonts w:ascii="Liberation Sans" w:hAnsi="Liberation Sans" w:cs="Liberation Sans"/>
              </w:rPr>
            </w:pPr>
            <w:r w:rsidRPr="00E330AE">
              <w:rPr>
                <w:rFonts w:ascii="Liberation Sans" w:hAnsi="Liberation Sans" w:cs="Liberation Sans"/>
              </w:rPr>
              <w:t>Warehouse</w:t>
            </w:r>
          </w:p>
        </w:tc>
      </w:tr>
      <w:tr w:rsidR="00F57DB9" w:rsidRPr="00E330AE" w14:paraId="43395895" w14:textId="77777777">
        <w:tc>
          <w:tcPr>
            <w:tcW w:w="576" w:type="dxa"/>
          </w:tcPr>
          <w:p w14:paraId="4339588F" w14:textId="77777777" w:rsidR="00F57DB9" w:rsidRPr="00E330AE" w:rsidRDefault="00F57DB9">
            <w:pPr>
              <w:pStyle w:val="BodyLarge"/>
              <w:spacing w:line="80" w:lineRule="exact"/>
              <w:rPr>
                <w:rFonts w:ascii="Liberation Sans" w:hAnsi="Liberation Sans" w:cs="Liberation Sans"/>
              </w:rPr>
            </w:pPr>
          </w:p>
        </w:tc>
        <w:tc>
          <w:tcPr>
            <w:tcW w:w="3915" w:type="dxa"/>
            <w:tcBorders>
              <w:top w:val="single" w:sz="8" w:space="0" w:color="auto"/>
            </w:tcBorders>
          </w:tcPr>
          <w:p w14:paraId="43395890" w14:textId="77777777" w:rsidR="00F57DB9" w:rsidRPr="00E330AE" w:rsidRDefault="00F57DB9">
            <w:pPr>
              <w:pStyle w:val="BodyLarge"/>
              <w:spacing w:line="80" w:lineRule="exact"/>
              <w:ind w:left="-99"/>
              <w:rPr>
                <w:rFonts w:ascii="Liberation Sans" w:hAnsi="Liberation Sans" w:cs="Liberation Sans"/>
              </w:rPr>
            </w:pPr>
          </w:p>
        </w:tc>
        <w:tc>
          <w:tcPr>
            <w:tcW w:w="360" w:type="dxa"/>
          </w:tcPr>
          <w:p w14:paraId="43395891" w14:textId="77777777" w:rsidR="00F57DB9" w:rsidRPr="00E330AE" w:rsidRDefault="00F57DB9">
            <w:pPr>
              <w:pStyle w:val="BodyLarge"/>
              <w:spacing w:line="80" w:lineRule="exact"/>
              <w:rPr>
                <w:rFonts w:ascii="Liberation Sans" w:hAnsi="Liberation Sans" w:cs="Liberation Sans"/>
              </w:rPr>
            </w:pPr>
          </w:p>
        </w:tc>
        <w:tc>
          <w:tcPr>
            <w:tcW w:w="1530" w:type="dxa"/>
            <w:tcBorders>
              <w:top w:val="single" w:sz="8" w:space="0" w:color="auto"/>
            </w:tcBorders>
          </w:tcPr>
          <w:p w14:paraId="43395892" w14:textId="77777777" w:rsidR="00F57DB9" w:rsidRPr="00E330AE" w:rsidRDefault="00F57DB9">
            <w:pPr>
              <w:pStyle w:val="BodyLarge"/>
              <w:spacing w:line="80" w:lineRule="exact"/>
              <w:jc w:val="center"/>
              <w:rPr>
                <w:rFonts w:ascii="Liberation Sans" w:hAnsi="Liberation Sans" w:cs="Liberation Sans"/>
              </w:rPr>
            </w:pPr>
          </w:p>
        </w:tc>
        <w:tc>
          <w:tcPr>
            <w:tcW w:w="486" w:type="dxa"/>
          </w:tcPr>
          <w:p w14:paraId="43395893" w14:textId="77777777" w:rsidR="00F57DB9" w:rsidRPr="00E330AE" w:rsidRDefault="00F57DB9">
            <w:pPr>
              <w:pStyle w:val="BodyLarge"/>
              <w:spacing w:line="80" w:lineRule="exact"/>
              <w:rPr>
                <w:rFonts w:ascii="Liberation Sans" w:hAnsi="Liberation Sans" w:cs="Liberation Sans"/>
              </w:rPr>
            </w:pPr>
          </w:p>
        </w:tc>
        <w:tc>
          <w:tcPr>
            <w:tcW w:w="1737" w:type="dxa"/>
            <w:tcBorders>
              <w:top w:val="single" w:sz="8" w:space="0" w:color="auto"/>
            </w:tcBorders>
          </w:tcPr>
          <w:p w14:paraId="43395894" w14:textId="77777777" w:rsidR="00F57DB9" w:rsidRPr="00E330AE" w:rsidRDefault="00F57DB9">
            <w:pPr>
              <w:pStyle w:val="BodyLarge"/>
              <w:spacing w:line="80" w:lineRule="exact"/>
              <w:jc w:val="center"/>
              <w:rPr>
                <w:rFonts w:ascii="Liberation Sans" w:hAnsi="Liberation Sans" w:cs="Liberation Sans"/>
              </w:rPr>
            </w:pPr>
          </w:p>
        </w:tc>
      </w:tr>
      <w:tr w:rsidR="00F57DB9" w:rsidRPr="00E330AE" w14:paraId="433958AE" w14:textId="77777777">
        <w:trPr>
          <w:trHeight w:val="2241"/>
        </w:trPr>
        <w:tc>
          <w:tcPr>
            <w:tcW w:w="576" w:type="dxa"/>
          </w:tcPr>
          <w:p w14:paraId="43395896" w14:textId="77777777" w:rsidR="00F57DB9" w:rsidRPr="00E330AE" w:rsidRDefault="00F57DB9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3915" w:type="dxa"/>
          </w:tcPr>
          <w:p w14:paraId="43395897" w14:textId="01E2B753" w:rsidR="00F57DB9" w:rsidRPr="00E330AE" w:rsidRDefault="00F57DB9">
            <w:pPr>
              <w:pStyle w:val="BodyLarge"/>
              <w:ind w:left="-99"/>
              <w:rPr>
                <w:rFonts w:ascii="Liberation Sans" w:hAnsi="Liberation Sans" w:cs="Liberation Sans"/>
              </w:rPr>
            </w:pPr>
            <w:r w:rsidRPr="00E330AE">
              <w:rPr>
                <w:rFonts w:ascii="Liberation Sans" w:hAnsi="Liberation Sans" w:cs="Liberation Sans"/>
              </w:rPr>
              <w:t>Book value, 1/1/</w:t>
            </w:r>
            <w:r w:rsidR="008042E1">
              <w:rPr>
                <w:rFonts w:ascii="Liberation Sans" w:hAnsi="Liberation Sans" w:cs="Liberation Sans"/>
              </w:rPr>
              <w:t>22</w:t>
            </w:r>
          </w:p>
          <w:p w14:paraId="43395898" w14:textId="77777777" w:rsidR="00F57DB9" w:rsidRPr="00E330AE" w:rsidRDefault="00F57DB9">
            <w:pPr>
              <w:pStyle w:val="BodyLarge"/>
              <w:ind w:left="-99"/>
              <w:rPr>
                <w:rFonts w:ascii="Liberation Sans" w:hAnsi="Liberation Sans" w:cs="Liberation Sans"/>
              </w:rPr>
            </w:pPr>
            <w:r w:rsidRPr="00E330AE">
              <w:rPr>
                <w:rFonts w:ascii="Liberation Sans" w:hAnsi="Liberation Sans" w:cs="Liberation Sans"/>
              </w:rPr>
              <w:t>Less:  Salvage value</w:t>
            </w:r>
          </w:p>
          <w:p w14:paraId="43395899" w14:textId="77777777" w:rsidR="00F57DB9" w:rsidRPr="00E330AE" w:rsidRDefault="00F57DB9">
            <w:pPr>
              <w:pStyle w:val="BodyLarge"/>
              <w:ind w:left="-99"/>
              <w:rPr>
                <w:rFonts w:ascii="Liberation Sans" w:hAnsi="Liberation Sans" w:cs="Liberation Sans"/>
              </w:rPr>
            </w:pPr>
            <w:r w:rsidRPr="00E330AE">
              <w:rPr>
                <w:rFonts w:ascii="Liberation Sans" w:hAnsi="Liberation Sans" w:cs="Liberation Sans"/>
              </w:rPr>
              <w:t>Depreciable cost</w:t>
            </w:r>
          </w:p>
          <w:p w14:paraId="4339589A" w14:textId="77777777" w:rsidR="00F57DB9" w:rsidRPr="00E330AE" w:rsidRDefault="00F57DB9">
            <w:pPr>
              <w:pStyle w:val="BodyLarge"/>
              <w:spacing w:line="280" w:lineRule="exact"/>
              <w:ind w:left="-99"/>
              <w:rPr>
                <w:rFonts w:ascii="Liberation Sans" w:hAnsi="Liberation Sans" w:cs="Liberation Sans"/>
              </w:rPr>
            </w:pPr>
          </w:p>
          <w:p w14:paraId="4339589B" w14:textId="77777777" w:rsidR="00F57DB9" w:rsidRPr="00E330AE" w:rsidRDefault="00F57DB9">
            <w:pPr>
              <w:pStyle w:val="BodyLarge"/>
              <w:ind w:left="-99"/>
              <w:rPr>
                <w:rFonts w:ascii="Liberation Sans" w:hAnsi="Liberation Sans" w:cs="Liberation Sans"/>
              </w:rPr>
            </w:pPr>
            <w:r w:rsidRPr="00E330AE">
              <w:rPr>
                <w:rFonts w:ascii="Liberation Sans" w:hAnsi="Liberation Sans" w:cs="Liberation Sans"/>
              </w:rPr>
              <w:t>Revised useful life in years</w:t>
            </w:r>
          </w:p>
          <w:p w14:paraId="4339589C" w14:textId="77777777" w:rsidR="00F57DB9" w:rsidRPr="00E330AE" w:rsidRDefault="00F57DB9">
            <w:pPr>
              <w:pStyle w:val="BodyLarge"/>
              <w:spacing w:line="280" w:lineRule="exact"/>
              <w:ind w:left="-99"/>
              <w:rPr>
                <w:rFonts w:ascii="Liberation Sans" w:hAnsi="Liberation Sans" w:cs="Liberation Sans"/>
              </w:rPr>
            </w:pPr>
          </w:p>
          <w:p w14:paraId="4339589D" w14:textId="77777777" w:rsidR="00F57DB9" w:rsidRPr="00E330AE" w:rsidRDefault="00F57DB9">
            <w:pPr>
              <w:pStyle w:val="BodyLarge"/>
              <w:ind w:left="-99"/>
              <w:rPr>
                <w:rFonts w:ascii="Liberation Sans" w:hAnsi="Liberation Sans" w:cs="Liberation Sans"/>
              </w:rPr>
            </w:pPr>
            <w:r w:rsidRPr="00E330AE">
              <w:rPr>
                <w:rFonts w:ascii="Liberation Sans" w:hAnsi="Liberation Sans" w:cs="Liberation Sans"/>
              </w:rPr>
              <w:t>Revised annual depreciation</w:t>
            </w:r>
          </w:p>
        </w:tc>
        <w:tc>
          <w:tcPr>
            <w:tcW w:w="360" w:type="dxa"/>
          </w:tcPr>
          <w:p w14:paraId="4339589E" w14:textId="77777777" w:rsidR="00F57DB9" w:rsidRPr="00E330AE" w:rsidRDefault="00F57DB9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1530" w:type="dxa"/>
          </w:tcPr>
          <w:p w14:paraId="4339589F" w14:textId="77777777" w:rsidR="00F57DB9" w:rsidRPr="00E330AE" w:rsidRDefault="00F57DB9">
            <w:pPr>
              <w:pStyle w:val="BodyLarge"/>
              <w:ind w:right="-108"/>
              <w:jc w:val="center"/>
              <w:rPr>
                <w:rFonts w:ascii="Liberation Sans" w:hAnsi="Liberation Sans" w:cs="Liberation Sans"/>
              </w:rPr>
            </w:pPr>
            <w:r w:rsidRPr="00E330AE">
              <w:rPr>
                <w:rFonts w:ascii="Liberation Sans" w:hAnsi="Liberation Sans" w:cs="Liberation Sans"/>
              </w:rPr>
              <w:t>$859,000</w:t>
            </w:r>
          </w:p>
          <w:p w14:paraId="433958A0" w14:textId="77777777" w:rsidR="00F57DB9" w:rsidRPr="00E330AE" w:rsidRDefault="00F57DB9">
            <w:pPr>
              <w:pStyle w:val="BodyLarge"/>
              <w:ind w:right="-108"/>
              <w:jc w:val="center"/>
              <w:rPr>
                <w:rFonts w:ascii="Liberation Sans" w:hAnsi="Liberation Sans" w:cs="Liberation Sans"/>
              </w:rPr>
            </w:pPr>
            <w:r w:rsidRPr="00E330AE">
              <w:rPr>
                <w:rFonts w:ascii="Liberation Sans" w:hAnsi="Liberation Sans" w:cs="Liberation Sans"/>
                <w:u w:val="single"/>
              </w:rPr>
              <w:t xml:space="preserve">    45,000</w:t>
            </w:r>
          </w:p>
          <w:p w14:paraId="433958A1" w14:textId="77777777" w:rsidR="00F57DB9" w:rsidRPr="00E330AE" w:rsidRDefault="00F57DB9">
            <w:pPr>
              <w:pStyle w:val="BodyLarge"/>
              <w:ind w:right="-108"/>
              <w:jc w:val="center"/>
              <w:rPr>
                <w:rFonts w:ascii="Liberation Sans" w:hAnsi="Liberation Sans" w:cs="Liberation Sans"/>
              </w:rPr>
            </w:pPr>
            <w:r w:rsidRPr="00E330AE">
              <w:rPr>
                <w:rFonts w:ascii="Liberation Sans" w:hAnsi="Liberation Sans" w:cs="Liberation Sans"/>
                <w:u w:val="double"/>
              </w:rPr>
              <w:t>$814,000</w:t>
            </w:r>
          </w:p>
          <w:p w14:paraId="433958A2" w14:textId="77777777" w:rsidR="00F57DB9" w:rsidRPr="00E330AE" w:rsidRDefault="00F57DB9">
            <w:pPr>
              <w:pStyle w:val="BodyLarge"/>
              <w:spacing w:line="280" w:lineRule="exact"/>
              <w:ind w:right="-108"/>
              <w:jc w:val="center"/>
              <w:rPr>
                <w:rFonts w:ascii="Liberation Sans" w:hAnsi="Liberation Sans" w:cs="Liberation Sans"/>
              </w:rPr>
            </w:pPr>
          </w:p>
          <w:p w14:paraId="433958A3" w14:textId="77777777" w:rsidR="00F57DB9" w:rsidRPr="00E330AE" w:rsidRDefault="00F57DB9">
            <w:pPr>
              <w:pStyle w:val="BodyLarge"/>
              <w:ind w:right="-108"/>
              <w:jc w:val="center"/>
              <w:rPr>
                <w:rFonts w:ascii="Liberation Sans" w:hAnsi="Liberation Sans" w:cs="Liberation Sans"/>
                <w:u w:val="double"/>
              </w:rPr>
            </w:pPr>
            <w:r w:rsidRPr="00E330AE">
              <w:rPr>
                <w:rFonts w:ascii="Liberation Sans" w:hAnsi="Liberation Sans" w:cs="Liberation Sans"/>
                <w:u w:val="double"/>
              </w:rPr>
              <w:t xml:space="preserve">           44</w:t>
            </w:r>
          </w:p>
          <w:p w14:paraId="433958A4" w14:textId="77777777" w:rsidR="00F57DB9" w:rsidRPr="00E330AE" w:rsidRDefault="00F57DB9">
            <w:pPr>
              <w:pStyle w:val="BodyLarge"/>
              <w:spacing w:line="280" w:lineRule="exact"/>
              <w:ind w:right="-108"/>
              <w:jc w:val="center"/>
              <w:rPr>
                <w:rFonts w:ascii="Liberation Sans" w:hAnsi="Liberation Sans" w:cs="Liberation Sans"/>
              </w:rPr>
            </w:pPr>
          </w:p>
          <w:p w14:paraId="433958A5" w14:textId="77777777" w:rsidR="00F57DB9" w:rsidRPr="00E330AE" w:rsidRDefault="00F57DB9">
            <w:pPr>
              <w:pStyle w:val="BodyLarge"/>
              <w:ind w:left="-108" w:right="-81"/>
              <w:rPr>
                <w:rFonts w:ascii="Liberation Sans" w:hAnsi="Liberation Sans" w:cs="Liberation Sans"/>
              </w:rPr>
            </w:pPr>
            <w:r w:rsidRPr="00E330AE">
              <w:rPr>
                <w:rFonts w:ascii="Liberation Sans" w:hAnsi="Liberation Sans" w:cs="Liberation Sans"/>
              </w:rPr>
              <w:t> </w:t>
            </w:r>
            <w:r w:rsidRPr="00E330AE">
              <w:rPr>
                <w:rFonts w:ascii="Liberation Sans" w:hAnsi="Liberation Sans" w:cs="Liberation Sans"/>
              </w:rPr>
              <w:t xml:space="preserve">  </w:t>
            </w:r>
            <w:r w:rsidRPr="00E330AE">
              <w:rPr>
                <w:rFonts w:ascii="Liberation Sans" w:hAnsi="Liberation Sans" w:cs="Liberation Sans"/>
                <w:u w:val="double"/>
              </w:rPr>
              <w:t>$  18,500</w:t>
            </w:r>
          </w:p>
        </w:tc>
        <w:tc>
          <w:tcPr>
            <w:tcW w:w="486" w:type="dxa"/>
          </w:tcPr>
          <w:p w14:paraId="433958A6" w14:textId="77777777" w:rsidR="00F57DB9" w:rsidRPr="00E330AE" w:rsidRDefault="00F57DB9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1737" w:type="dxa"/>
          </w:tcPr>
          <w:p w14:paraId="433958A7" w14:textId="77777777" w:rsidR="00F57DB9" w:rsidRPr="00E330AE" w:rsidRDefault="00F57DB9">
            <w:pPr>
              <w:pStyle w:val="BodyLarge"/>
              <w:ind w:right="9"/>
              <w:jc w:val="right"/>
              <w:rPr>
                <w:rFonts w:ascii="Liberation Sans" w:hAnsi="Liberation Sans" w:cs="Liberation Sans"/>
              </w:rPr>
            </w:pPr>
            <w:r w:rsidRPr="00E330AE">
              <w:rPr>
                <w:rFonts w:ascii="Liberation Sans" w:hAnsi="Liberation Sans" w:cs="Liberation Sans"/>
              </w:rPr>
              <w:t>$162,000</w:t>
            </w:r>
          </w:p>
          <w:p w14:paraId="433958A8" w14:textId="77777777" w:rsidR="00F57DB9" w:rsidRPr="00E330AE" w:rsidRDefault="00F57DB9">
            <w:pPr>
              <w:pStyle w:val="BodyLarge"/>
              <w:ind w:right="9"/>
              <w:jc w:val="right"/>
              <w:rPr>
                <w:rFonts w:ascii="Liberation Sans" w:hAnsi="Liberation Sans" w:cs="Liberation Sans"/>
              </w:rPr>
            </w:pPr>
            <w:r w:rsidRPr="00E330AE">
              <w:rPr>
                <w:rFonts w:ascii="Liberation Sans" w:hAnsi="Liberation Sans" w:cs="Liberation Sans"/>
                <w:u w:val="single"/>
              </w:rPr>
              <w:t xml:space="preserve">    12,000</w:t>
            </w:r>
          </w:p>
          <w:p w14:paraId="433958A9" w14:textId="77777777" w:rsidR="00F57DB9" w:rsidRPr="00E330AE" w:rsidRDefault="00F57DB9">
            <w:pPr>
              <w:pStyle w:val="BodyLarge"/>
              <w:ind w:right="9"/>
              <w:jc w:val="right"/>
              <w:rPr>
                <w:rFonts w:ascii="Liberation Sans" w:hAnsi="Liberation Sans" w:cs="Liberation Sans"/>
              </w:rPr>
            </w:pPr>
            <w:r w:rsidRPr="00E330AE">
              <w:rPr>
                <w:rFonts w:ascii="Liberation Sans" w:hAnsi="Liberation Sans" w:cs="Liberation Sans"/>
                <w:u w:val="double"/>
              </w:rPr>
              <w:t>$150,000</w:t>
            </w:r>
          </w:p>
          <w:p w14:paraId="433958AA" w14:textId="77777777" w:rsidR="00F57DB9" w:rsidRPr="00E330AE" w:rsidRDefault="00F57DB9">
            <w:pPr>
              <w:pStyle w:val="BodyLarge"/>
              <w:spacing w:line="280" w:lineRule="exact"/>
              <w:ind w:right="9"/>
              <w:jc w:val="right"/>
              <w:rPr>
                <w:rFonts w:ascii="Liberation Sans" w:hAnsi="Liberation Sans" w:cs="Liberation Sans"/>
              </w:rPr>
            </w:pPr>
          </w:p>
          <w:p w14:paraId="433958AB" w14:textId="77777777" w:rsidR="00F57DB9" w:rsidRPr="00E330AE" w:rsidRDefault="00F57DB9">
            <w:pPr>
              <w:pStyle w:val="BodyLarge"/>
              <w:ind w:right="9"/>
              <w:jc w:val="right"/>
              <w:rPr>
                <w:rFonts w:ascii="Liberation Sans" w:hAnsi="Liberation Sans" w:cs="Liberation Sans"/>
                <w:u w:val="double"/>
              </w:rPr>
            </w:pPr>
            <w:r w:rsidRPr="00E330AE">
              <w:rPr>
                <w:rFonts w:ascii="Liberation Sans" w:hAnsi="Liberation Sans" w:cs="Liberation Sans"/>
                <w:u w:val="double"/>
              </w:rPr>
              <w:t xml:space="preserve">           15</w:t>
            </w:r>
          </w:p>
          <w:p w14:paraId="433958AC" w14:textId="77777777" w:rsidR="00F57DB9" w:rsidRPr="00E330AE" w:rsidRDefault="00F57DB9">
            <w:pPr>
              <w:pStyle w:val="BodyLarge"/>
              <w:spacing w:line="280" w:lineRule="exact"/>
              <w:ind w:right="9"/>
              <w:jc w:val="right"/>
              <w:rPr>
                <w:rFonts w:ascii="Liberation Sans" w:hAnsi="Liberation Sans" w:cs="Liberation Sans"/>
              </w:rPr>
            </w:pPr>
          </w:p>
          <w:p w14:paraId="433958AD" w14:textId="77777777" w:rsidR="00F57DB9" w:rsidRPr="00E330AE" w:rsidRDefault="00F57DB9">
            <w:pPr>
              <w:pStyle w:val="BodyLarge"/>
              <w:ind w:right="9"/>
              <w:jc w:val="right"/>
              <w:rPr>
                <w:rFonts w:ascii="Liberation Sans" w:hAnsi="Liberation Sans" w:cs="Liberation Sans"/>
              </w:rPr>
            </w:pPr>
            <w:r w:rsidRPr="00E330AE">
              <w:rPr>
                <w:rFonts w:ascii="Liberation Sans" w:hAnsi="Liberation Sans" w:cs="Liberation Sans"/>
              </w:rPr>
              <w:t> </w:t>
            </w:r>
            <w:r w:rsidRPr="00E330AE">
              <w:rPr>
                <w:rFonts w:ascii="Liberation Sans" w:hAnsi="Liberation Sans" w:cs="Liberation Sans"/>
                <w:u w:val="double"/>
              </w:rPr>
              <w:t>$  10,000</w:t>
            </w:r>
          </w:p>
        </w:tc>
      </w:tr>
    </w:tbl>
    <w:p w14:paraId="433958AF" w14:textId="77777777" w:rsidR="00F57DB9" w:rsidRPr="00E330AE" w:rsidRDefault="00F57DB9">
      <w:pPr>
        <w:pStyle w:val="BodyLarge"/>
        <w:rPr>
          <w:rFonts w:ascii="Liberation Sans" w:hAnsi="Liberation Sans" w:cs="Liberation Sans"/>
        </w:rPr>
      </w:pPr>
    </w:p>
    <w:p w14:paraId="433958B0" w14:textId="77777777" w:rsidR="00F57DB9" w:rsidRPr="00E330AE" w:rsidRDefault="00F57DB9">
      <w:pPr>
        <w:pStyle w:val="BodyLarge"/>
        <w:tabs>
          <w:tab w:val="left" w:pos="600"/>
          <w:tab w:val="right" w:pos="1580"/>
          <w:tab w:val="left" w:pos="1980"/>
          <w:tab w:val="left" w:pos="2580"/>
          <w:tab w:val="right" w:leader="dot" w:pos="7320"/>
          <w:tab w:val="right" w:pos="8640"/>
          <w:tab w:val="right" w:pos="9940"/>
        </w:tabs>
        <w:spacing w:before="240"/>
        <w:rPr>
          <w:rFonts w:ascii="Liberation Sans" w:hAnsi="Liberation Sans" w:cs="Liberation Sans"/>
        </w:rPr>
      </w:pPr>
      <w:r w:rsidRPr="00E330AE">
        <w:rPr>
          <w:rFonts w:ascii="Liberation Sans" w:hAnsi="Liberation Sans" w:cs="Liberation Sans"/>
        </w:rPr>
        <w:t>(b)</w:t>
      </w:r>
      <w:r w:rsidRPr="00E330AE">
        <w:rPr>
          <w:rFonts w:ascii="Liberation Sans" w:hAnsi="Liberation Sans" w:cs="Liberation Sans"/>
        </w:rPr>
        <w:tab/>
        <w:t>Dec.</w:t>
      </w:r>
      <w:r w:rsidRPr="00E330AE">
        <w:rPr>
          <w:rFonts w:ascii="Liberation Sans" w:hAnsi="Liberation Sans" w:cs="Liberation Sans"/>
        </w:rPr>
        <w:tab/>
        <w:t>31</w:t>
      </w:r>
      <w:r w:rsidRPr="00E330AE">
        <w:rPr>
          <w:rFonts w:ascii="Liberation Sans" w:hAnsi="Liberation Sans" w:cs="Liberation Sans"/>
        </w:rPr>
        <w:tab/>
        <w:t>Depreciation Expense</w:t>
      </w:r>
      <w:r w:rsidRPr="00E330AE">
        <w:rPr>
          <w:rFonts w:ascii="Liberation Sans" w:hAnsi="Liberation Sans" w:cs="Liberation Sans"/>
        </w:rPr>
        <w:tab/>
      </w:r>
      <w:r w:rsidRPr="00E330AE">
        <w:rPr>
          <w:rFonts w:ascii="Liberation Sans" w:hAnsi="Liberation Sans" w:cs="Liberation Sans"/>
        </w:rPr>
        <w:tab/>
        <w:t>18,500</w:t>
      </w:r>
    </w:p>
    <w:p w14:paraId="433958B1" w14:textId="77777777" w:rsidR="00F57DB9" w:rsidRPr="00E330AE" w:rsidRDefault="00F57DB9">
      <w:pPr>
        <w:pStyle w:val="BodyLarge"/>
        <w:tabs>
          <w:tab w:val="left" w:pos="600"/>
          <w:tab w:val="right" w:pos="1580"/>
          <w:tab w:val="left" w:pos="1980"/>
          <w:tab w:val="left" w:pos="2580"/>
          <w:tab w:val="right" w:leader="dot" w:pos="7320"/>
          <w:tab w:val="right" w:pos="8640"/>
          <w:tab w:val="right" w:pos="9940"/>
        </w:tabs>
        <w:rPr>
          <w:rFonts w:ascii="Liberation Sans" w:hAnsi="Liberation Sans" w:cs="Liberation Sans"/>
        </w:rPr>
      </w:pPr>
      <w:r w:rsidRPr="00E330AE">
        <w:rPr>
          <w:rFonts w:ascii="Liberation Sans" w:hAnsi="Liberation Sans" w:cs="Liberation Sans"/>
        </w:rPr>
        <w:tab/>
      </w:r>
      <w:r w:rsidRPr="00E330AE">
        <w:rPr>
          <w:rFonts w:ascii="Liberation Sans" w:hAnsi="Liberation Sans" w:cs="Liberation Sans"/>
        </w:rPr>
        <w:tab/>
      </w:r>
      <w:r w:rsidRPr="00E330AE">
        <w:rPr>
          <w:rFonts w:ascii="Liberation Sans" w:hAnsi="Liberation Sans" w:cs="Liberation Sans"/>
        </w:rPr>
        <w:tab/>
      </w:r>
      <w:r w:rsidRPr="00E330AE">
        <w:rPr>
          <w:rFonts w:ascii="Liberation Sans" w:hAnsi="Liberation Sans" w:cs="Liberation Sans"/>
        </w:rPr>
        <w:tab/>
        <w:t>Accumulated Depreciation—</w:t>
      </w:r>
    </w:p>
    <w:p w14:paraId="433958B2" w14:textId="77777777" w:rsidR="00F57DB9" w:rsidRPr="00E330AE" w:rsidRDefault="00F57DB9">
      <w:pPr>
        <w:pStyle w:val="BodyLarge"/>
        <w:tabs>
          <w:tab w:val="left" w:pos="600"/>
          <w:tab w:val="right" w:pos="1580"/>
          <w:tab w:val="left" w:pos="1980"/>
          <w:tab w:val="left" w:pos="2580"/>
          <w:tab w:val="right" w:leader="dot" w:pos="7320"/>
          <w:tab w:val="right" w:pos="8640"/>
          <w:tab w:val="right" w:pos="9940"/>
        </w:tabs>
        <w:rPr>
          <w:rFonts w:ascii="Liberation Sans" w:hAnsi="Liberation Sans" w:cs="Liberation Sans"/>
        </w:rPr>
      </w:pPr>
      <w:r w:rsidRPr="00E330AE">
        <w:rPr>
          <w:rFonts w:ascii="Liberation Sans" w:hAnsi="Liberation Sans" w:cs="Liberation Sans"/>
        </w:rPr>
        <w:tab/>
      </w:r>
      <w:r w:rsidRPr="00E330AE">
        <w:rPr>
          <w:rFonts w:ascii="Liberation Sans" w:hAnsi="Liberation Sans" w:cs="Liberation Sans"/>
        </w:rPr>
        <w:tab/>
      </w:r>
      <w:r w:rsidRPr="00E330AE">
        <w:rPr>
          <w:rFonts w:ascii="Liberation Sans" w:hAnsi="Liberation Sans" w:cs="Liberation Sans"/>
        </w:rPr>
        <w:tab/>
      </w:r>
      <w:r w:rsidRPr="00E330AE">
        <w:rPr>
          <w:rFonts w:ascii="Liberation Sans" w:hAnsi="Liberation Sans" w:cs="Liberation Sans"/>
        </w:rPr>
        <w:tab/>
      </w:r>
      <w:r w:rsidRPr="00E330AE">
        <w:rPr>
          <w:rFonts w:ascii="Liberation Sans" w:hAnsi="Liberation Sans" w:cs="Liberation Sans"/>
        </w:rPr>
        <w:t> </w:t>
      </w:r>
      <w:r w:rsidRPr="00E330AE">
        <w:rPr>
          <w:rFonts w:ascii="Liberation Sans" w:hAnsi="Liberation Sans" w:cs="Liberation Sans"/>
        </w:rPr>
        <w:t> </w:t>
      </w:r>
      <w:r w:rsidRPr="00E330AE">
        <w:rPr>
          <w:rFonts w:ascii="Liberation Sans" w:hAnsi="Liberation Sans" w:cs="Liberation Sans"/>
        </w:rPr>
        <w:t>Buildings</w:t>
      </w:r>
      <w:r w:rsidRPr="00E330AE">
        <w:rPr>
          <w:rFonts w:ascii="Liberation Sans" w:hAnsi="Liberation Sans" w:cs="Liberation Sans"/>
        </w:rPr>
        <w:tab/>
      </w:r>
      <w:r w:rsidRPr="00E330AE">
        <w:rPr>
          <w:rFonts w:ascii="Liberation Sans" w:hAnsi="Liberation Sans" w:cs="Liberation Sans"/>
        </w:rPr>
        <w:tab/>
      </w:r>
      <w:r w:rsidRPr="00E330AE">
        <w:rPr>
          <w:rFonts w:ascii="Liberation Sans" w:hAnsi="Liberation Sans" w:cs="Liberation Sans"/>
        </w:rPr>
        <w:tab/>
        <w:t>18,500</w:t>
      </w:r>
    </w:p>
    <w:p w14:paraId="433958B3" w14:textId="77777777" w:rsidR="00F57DB9" w:rsidRPr="00E330AE" w:rsidRDefault="00F57DB9">
      <w:pPr>
        <w:pStyle w:val="BodyLarge"/>
        <w:rPr>
          <w:rFonts w:ascii="Liberation Sans" w:hAnsi="Liberation Sans" w:cs="Liberation Sans"/>
        </w:rPr>
      </w:pPr>
    </w:p>
    <w:p w14:paraId="433958B4" w14:textId="77777777" w:rsidR="00F57DB9" w:rsidRPr="00E330AE" w:rsidRDefault="00F57DB9">
      <w:pPr>
        <w:pStyle w:val="BodyLarge"/>
        <w:rPr>
          <w:rFonts w:ascii="Liberation Sans" w:hAnsi="Liberation Sans" w:cs="Liberation Sans"/>
        </w:rPr>
      </w:pPr>
    </w:p>
    <w:p w14:paraId="433958B5" w14:textId="77777777" w:rsidR="00F57DB9" w:rsidRPr="00E330AE" w:rsidRDefault="00F57DB9">
      <w:pPr>
        <w:pStyle w:val="BodyLarge"/>
        <w:rPr>
          <w:rFonts w:ascii="Liberation Sans" w:hAnsi="Liberation Sans" w:cs="Liberation Sans"/>
        </w:rPr>
      </w:pPr>
      <w:r w:rsidRPr="00E330AE">
        <w:rPr>
          <w:rFonts w:ascii="Liberation Sans" w:hAnsi="Liberation Sans" w:cs="Liberation Sans"/>
        </w:rPr>
        <w:br w:type="page"/>
      </w:r>
      <w:r w:rsidRPr="00E330AE">
        <w:rPr>
          <w:rFonts w:ascii="Liberation Sans" w:hAnsi="Liberation Sans" w:cs="Liberation Sans"/>
        </w:rPr>
        <w:lastRenderedPageBreak/>
        <w:t>EXERCISE 9-9B</w:t>
      </w:r>
    </w:p>
    <w:p w14:paraId="433958B6" w14:textId="77777777" w:rsidR="00F57DB9" w:rsidRPr="00E330AE" w:rsidRDefault="00F57DB9">
      <w:pPr>
        <w:pStyle w:val="BodyLarge"/>
        <w:spacing w:line="280" w:lineRule="exact"/>
        <w:rPr>
          <w:rFonts w:ascii="Liberation Sans" w:hAnsi="Liberation Sans" w:cs="Liberation Sans"/>
        </w:rPr>
      </w:pPr>
    </w:p>
    <w:p w14:paraId="433958B7" w14:textId="77777777" w:rsidR="00F57DB9" w:rsidRPr="00E330AE" w:rsidRDefault="00F57DB9">
      <w:pPr>
        <w:pStyle w:val="BodyLarge"/>
        <w:tabs>
          <w:tab w:val="right" w:pos="1080"/>
          <w:tab w:val="left" w:pos="1480"/>
          <w:tab w:val="left" w:pos="2080"/>
          <w:tab w:val="right" w:leader="dot" w:pos="7596"/>
          <w:tab w:val="right" w:pos="8811"/>
          <w:tab w:val="right" w:pos="9999"/>
        </w:tabs>
        <w:rPr>
          <w:rFonts w:ascii="Liberation Sans" w:hAnsi="Liberation Sans" w:cs="Liberation Sans"/>
        </w:rPr>
      </w:pPr>
      <w:r w:rsidRPr="00E330AE">
        <w:rPr>
          <w:rFonts w:ascii="Liberation Sans" w:hAnsi="Liberation Sans" w:cs="Liberation Sans"/>
        </w:rPr>
        <w:t>Jan.</w:t>
      </w:r>
      <w:r w:rsidRPr="00E330AE">
        <w:rPr>
          <w:rFonts w:ascii="Liberation Sans" w:hAnsi="Liberation Sans" w:cs="Liberation Sans"/>
        </w:rPr>
        <w:tab/>
        <w:t>1</w:t>
      </w:r>
      <w:r w:rsidRPr="00E330AE">
        <w:rPr>
          <w:rFonts w:ascii="Liberation Sans" w:hAnsi="Liberation Sans" w:cs="Liberation Sans"/>
        </w:rPr>
        <w:tab/>
        <w:t>Accumulated Depreciation—Equipment</w:t>
      </w:r>
      <w:r w:rsidRPr="00E330AE">
        <w:rPr>
          <w:rFonts w:ascii="Liberation Sans" w:hAnsi="Liberation Sans" w:cs="Liberation Sans"/>
        </w:rPr>
        <w:tab/>
      </w:r>
      <w:r w:rsidRPr="00E330AE">
        <w:rPr>
          <w:rFonts w:ascii="Liberation Sans" w:hAnsi="Liberation Sans" w:cs="Liberation Sans"/>
        </w:rPr>
        <w:tab/>
        <w:t>75,000</w:t>
      </w:r>
    </w:p>
    <w:p w14:paraId="433958B8" w14:textId="77777777" w:rsidR="00F57DB9" w:rsidRPr="00E330AE" w:rsidRDefault="00F57DB9">
      <w:pPr>
        <w:pStyle w:val="BodyLarge"/>
        <w:tabs>
          <w:tab w:val="right" w:pos="1080"/>
          <w:tab w:val="left" w:pos="1480"/>
          <w:tab w:val="left" w:pos="2080"/>
          <w:tab w:val="right" w:leader="dot" w:pos="7596"/>
          <w:tab w:val="right" w:pos="8811"/>
          <w:tab w:val="right" w:pos="9999"/>
        </w:tabs>
        <w:rPr>
          <w:rFonts w:ascii="Liberation Sans" w:hAnsi="Liberation Sans" w:cs="Liberation Sans"/>
        </w:rPr>
      </w:pPr>
      <w:r w:rsidRPr="00E330AE">
        <w:rPr>
          <w:rFonts w:ascii="Liberation Sans" w:hAnsi="Liberation Sans" w:cs="Liberation Sans"/>
        </w:rPr>
        <w:tab/>
      </w:r>
      <w:r w:rsidRPr="00E330AE">
        <w:rPr>
          <w:rFonts w:ascii="Liberation Sans" w:hAnsi="Liberation Sans" w:cs="Liberation Sans"/>
        </w:rPr>
        <w:tab/>
      </w:r>
      <w:r w:rsidRPr="00E330AE">
        <w:rPr>
          <w:rFonts w:ascii="Liberation Sans" w:hAnsi="Liberation Sans" w:cs="Liberation Sans"/>
        </w:rPr>
        <w:tab/>
        <w:t>Machinery</w:t>
      </w:r>
      <w:r w:rsidRPr="00E330AE">
        <w:rPr>
          <w:rFonts w:ascii="Liberation Sans" w:hAnsi="Liberation Sans" w:cs="Liberation Sans"/>
        </w:rPr>
        <w:tab/>
      </w:r>
      <w:r w:rsidRPr="00E330AE">
        <w:rPr>
          <w:rFonts w:ascii="Liberation Sans" w:hAnsi="Liberation Sans" w:cs="Liberation Sans"/>
        </w:rPr>
        <w:tab/>
      </w:r>
      <w:r w:rsidRPr="00E330AE">
        <w:rPr>
          <w:rFonts w:ascii="Liberation Sans" w:hAnsi="Liberation Sans" w:cs="Liberation Sans"/>
        </w:rPr>
        <w:tab/>
        <w:t>75,000</w:t>
      </w:r>
    </w:p>
    <w:p w14:paraId="433958B9" w14:textId="77777777" w:rsidR="00F57DB9" w:rsidRPr="00E330AE" w:rsidRDefault="00F57DB9">
      <w:pPr>
        <w:pStyle w:val="BodyLarge"/>
        <w:tabs>
          <w:tab w:val="right" w:pos="1080"/>
          <w:tab w:val="left" w:pos="1480"/>
          <w:tab w:val="left" w:pos="2080"/>
          <w:tab w:val="right" w:leader="dot" w:pos="7596"/>
          <w:tab w:val="right" w:pos="8811"/>
          <w:tab w:val="right" w:pos="9999"/>
        </w:tabs>
        <w:spacing w:line="280" w:lineRule="exact"/>
        <w:rPr>
          <w:rFonts w:ascii="Liberation Sans" w:hAnsi="Liberation Sans" w:cs="Liberation Sans"/>
        </w:rPr>
      </w:pPr>
    </w:p>
    <w:p w14:paraId="433958BA" w14:textId="77777777" w:rsidR="00F57DB9" w:rsidRPr="00E330AE" w:rsidRDefault="00F57DB9">
      <w:pPr>
        <w:pStyle w:val="BodyLarge"/>
        <w:tabs>
          <w:tab w:val="right" w:pos="1080"/>
          <w:tab w:val="left" w:pos="1480"/>
          <w:tab w:val="left" w:pos="2080"/>
          <w:tab w:val="right" w:leader="dot" w:pos="7596"/>
          <w:tab w:val="right" w:pos="8811"/>
          <w:tab w:val="right" w:pos="9999"/>
        </w:tabs>
        <w:ind w:left="1494" w:hanging="1494"/>
        <w:rPr>
          <w:rFonts w:ascii="Liberation Sans" w:hAnsi="Liberation Sans" w:cs="Liberation Sans"/>
        </w:rPr>
      </w:pPr>
      <w:r w:rsidRPr="00E330AE">
        <w:rPr>
          <w:rFonts w:ascii="Liberation Sans" w:hAnsi="Liberation Sans" w:cs="Liberation Sans"/>
        </w:rPr>
        <w:t>June</w:t>
      </w:r>
      <w:r w:rsidRPr="00E330AE">
        <w:rPr>
          <w:rFonts w:ascii="Liberation Sans" w:hAnsi="Liberation Sans" w:cs="Liberation Sans"/>
        </w:rPr>
        <w:tab/>
        <w:t>30</w:t>
      </w:r>
      <w:r w:rsidRPr="00E330AE">
        <w:rPr>
          <w:rFonts w:ascii="Liberation Sans" w:hAnsi="Liberation Sans" w:cs="Liberation Sans"/>
        </w:rPr>
        <w:tab/>
        <w:t>Depreciation Expense</w:t>
      </w:r>
      <w:r w:rsidRPr="00E330AE">
        <w:rPr>
          <w:rFonts w:ascii="Liberation Sans" w:hAnsi="Liberation Sans" w:cs="Liberation Sans"/>
        </w:rPr>
        <w:tab/>
      </w:r>
      <w:r w:rsidRPr="00E330AE">
        <w:rPr>
          <w:rFonts w:ascii="Liberation Sans" w:hAnsi="Liberation Sans" w:cs="Liberation Sans"/>
        </w:rPr>
        <w:tab/>
      </w:r>
      <w:r w:rsidRPr="00E330AE">
        <w:rPr>
          <w:rFonts w:ascii="Liberation Sans" w:hAnsi="Liberation Sans" w:cs="Liberation Sans"/>
        </w:rPr>
        <w:t> </w:t>
      </w:r>
      <w:r w:rsidRPr="00E330AE">
        <w:rPr>
          <w:rFonts w:ascii="Liberation Sans" w:hAnsi="Liberation Sans" w:cs="Liberation Sans"/>
        </w:rPr>
        <w:t>3,500</w:t>
      </w:r>
    </w:p>
    <w:p w14:paraId="433958BB" w14:textId="77777777" w:rsidR="00F57DB9" w:rsidRPr="00E330AE" w:rsidRDefault="00F57DB9">
      <w:pPr>
        <w:pStyle w:val="BodyLarge"/>
        <w:tabs>
          <w:tab w:val="right" w:pos="1080"/>
          <w:tab w:val="left" w:pos="2080"/>
          <w:tab w:val="right" w:leader="dot" w:pos="7596"/>
          <w:tab w:val="right" w:pos="8811"/>
          <w:tab w:val="right" w:pos="9999"/>
        </w:tabs>
        <w:ind w:left="1494" w:hanging="1494"/>
        <w:rPr>
          <w:rFonts w:ascii="Liberation Sans" w:hAnsi="Liberation Sans" w:cs="Liberation Sans"/>
        </w:rPr>
      </w:pPr>
      <w:r w:rsidRPr="00E330AE">
        <w:rPr>
          <w:rFonts w:ascii="Liberation Sans" w:hAnsi="Liberation Sans" w:cs="Liberation Sans"/>
        </w:rPr>
        <w:tab/>
      </w:r>
      <w:r w:rsidRPr="00E330AE">
        <w:rPr>
          <w:rFonts w:ascii="Liberation Sans" w:hAnsi="Liberation Sans" w:cs="Liberation Sans"/>
        </w:rPr>
        <w:tab/>
      </w:r>
      <w:r w:rsidRPr="00E330AE">
        <w:rPr>
          <w:rFonts w:ascii="Liberation Sans" w:hAnsi="Liberation Sans" w:cs="Liberation Sans"/>
        </w:rPr>
        <w:tab/>
        <w:t>Accumulated Depreciation—</w:t>
      </w:r>
    </w:p>
    <w:p w14:paraId="433958BC" w14:textId="77777777" w:rsidR="00F57DB9" w:rsidRPr="00E330AE" w:rsidRDefault="00F57DB9">
      <w:pPr>
        <w:pStyle w:val="BodyLarge"/>
        <w:tabs>
          <w:tab w:val="right" w:pos="1080"/>
          <w:tab w:val="left" w:pos="1480"/>
          <w:tab w:val="left" w:pos="2080"/>
          <w:tab w:val="right" w:leader="dot" w:pos="7596"/>
          <w:tab w:val="right" w:pos="8811"/>
          <w:tab w:val="right" w:pos="9999"/>
        </w:tabs>
        <w:rPr>
          <w:rFonts w:ascii="Liberation Sans" w:hAnsi="Liberation Sans" w:cs="Liberation Sans"/>
        </w:rPr>
      </w:pPr>
      <w:r w:rsidRPr="00E330AE">
        <w:rPr>
          <w:rFonts w:ascii="Liberation Sans" w:hAnsi="Liberation Sans" w:cs="Liberation Sans"/>
        </w:rPr>
        <w:tab/>
      </w:r>
      <w:r w:rsidRPr="00E330AE">
        <w:rPr>
          <w:rFonts w:ascii="Liberation Sans" w:hAnsi="Liberation Sans" w:cs="Liberation Sans"/>
        </w:rPr>
        <w:tab/>
      </w:r>
      <w:r w:rsidRPr="00E330AE">
        <w:rPr>
          <w:rFonts w:ascii="Liberation Sans" w:hAnsi="Liberation Sans" w:cs="Liberation Sans"/>
        </w:rPr>
        <w:tab/>
      </w:r>
      <w:r w:rsidRPr="00E330AE">
        <w:rPr>
          <w:rFonts w:ascii="Liberation Sans" w:hAnsi="Liberation Sans" w:cs="Liberation Sans"/>
        </w:rPr>
        <w:t> </w:t>
      </w:r>
      <w:r w:rsidRPr="00E330AE">
        <w:rPr>
          <w:rFonts w:ascii="Liberation Sans" w:hAnsi="Liberation Sans" w:cs="Liberation Sans"/>
        </w:rPr>
        <w:t> </w:t>
      </w:r>
      <w:r w:rsidRPr="00E330AE">
        <w:rPr>
          <w:rFonts w:ascii="Liberation Sans" w:hAnsi="Liberation Sans" w:cs="Liberation Sans"/>
        </w:rPr>
        <w:t>Equipment ($35,000 X 1/5 X 6/12)</w:t>
      </w:r>
      <w:r w:rsidRPr="00E330AE">
        <w:rPr>
          <w:rFonts w:ascii="Liberation Sans" w:hAnsi="Liberation Sans" w:cs="Liberation Sans"/>
        </w:rPr>
        <w:tab/>
      </w:r>
      <w:r w:rsidRPr="00E330AE">
        <w:rPr>
          <w:rFonts w:ascii="Liberation Sans" w:hAnsi="Liberation Sans" w:cs="Liberation Sans"/>
        </w:rPr>
        <w:tab/>
      </w:r>
      <w:r w:rsidRPr="00E330AE">
        <w:rPr>
          <w:rFonts w:ascii="Liberation Sans" w:hAnsi="Liberation Sans" w:cs="Liberation Sans"/>
        </w:rPr>
        <w:tab/>
      </w:r>
      <w:r w:rsidRPr="00E330AE">
        <w:rPr>
          <w:rFonts w:ascii="Liberation Sans" w:hAnsi="Liberation Sans" w:cs="Liberation Sans"/>
        </w:rPr>
        <w:t> </w:t>
      </w:r>
      <w:r w:rsidRPr="00E330AE">
        <w:rPr>
          <w:rFonts w:ascii="Liberation Sans" w:hAnsi="Liberation Sans" w:cs="Liberation Sans"/>
        </w:rPr>
        <w:t>3,500</w:t>
      </w:r>
    </w:p>
    <w:p w14:paraId="433958BD" w14:textId="77777777" w:rsidR="00F57DB9" w:rsidRPr="00E330AE" w:rsidRDefault="00F57DB9">
      <w:pPr>
        <w:pStyle w:val="BodyLarge"/>
        <w:tabs>
          <w:tab w:val="right" w:pos="1080"/>
          <w:tab w:val="left" w:pos="1480"/>
          <w:tab w:val="left" w:pos="2080"/>
          <w:tab w:val="right" w:leader="dot" w:pos="7596"/>
          <w:tab w:val="right" w:pos="8811"/>
          <w:tab w:val="right" w:pos="9999"/>
        </w:tabs>
        <w:spacing w:line="280" w:lineRule="exact"/>
        <w:rPr>
          <w:rFonts w:ascii="Liberation Sans" w:hAnsi="Liberation Sans" w:cs="Liberation Sans"/>
        </w:rPr>
      </w:pPr>
    </w:p>
    <w:p w14:paraId="433958BE" w14:textId="77777777" w:rsidR="00F57DB9" w:rsidRPr="00E330AE" w:rsidRDefault="00F57DB9">
      <w:pPr>
        <w:pStyle w:val="BodyLarge"/>
        <w:tabs>
          <w:tab w:val="right" w:pos="1080"/>
          <w:tab w:val="left" w:pos="1480"/>
          <w:tab w:val="left" w:pos="2080"/>
          <w:tab w:val="right" w:leader="dot" w:pos="7596"/>
          <w:tab w:val="right" w:pos="8811"/>
          <w:tab w:val="right" w:pos="9999"/>
        </w:tabs>
        <w:rPr>
          <w:rFonts w:ascii="Liberation Sans" w:hAnsi="Liberation Sans" w:cs="Liberation Sans"/>
        </w:rPr>
      </w:pPr>
      <w:r w:rsidRPr="00E330AE">
        <w:rPr>
          <w:rFonts w:ascii="Liberation Sans" w:hAnsi="Liberation Sans" w:cs="Liberation Sans"/>
        </w:rPr>
        <w:tab/>
        <w:t>30</w:t>
      </w:r>
      <w:r w:rsidRPr="00E330AE">
        <w:rPr>
          <w:rFonts w:ascii="Liberation Sans" w:hAnsi="Liberation Sans" w:cs="Liberation Sans"/>
        </w:rPr>
        <w:tab/>
        <w:t>Cash</w:t>
      </w:r>
      <w:r w:rsidRPr="00E330AE">
        <w:rPr>
          <w:rFonts w:ascii="Liberation Sans" w:hAnsi="Liberation Sans" w:cs="Liberation Sans"/>
        </w:rPr>
        <w:tab/>
      </w:r>
      <w:r w:rsidRPr="00E330AE">
        <w:rPr>
          <w:rFonts w:ascii="Liberation Sans" w:hAnsi="Liberation Sans" w:cs="Liberation Sans"/>
        </w:rPr>
        <w:tab/>
        <w:t>12,500</w:t>
      </w:r>
    </w:p>
    <w:p w14:paraId="433958BF" w14:textId="77777777" w:rsidR="00F57DB9" w:rsidRPr="00E330AE" w:rsidRDefault="00F57DB9">
      <w:pPr>
        <w:pStyle w:val="BodyLarge"/>
        <w:tabs>
          <w:tab w:val="right" w:pos="1080"/>
          <w:tab w:val="left" w:pos="1480"/>
          <w:tab w:val="left" w:pos="2080"/>
          <w:tab w:val="right" w:leader="dot" w:pos="7596"/>
          <w:tab w:val="right" w:pos="8811"/>
          <w:tab w:val="right" w:pos="9999"/>
        </w:tabs>
        <w:rPr>
          <w:rFonts w:ascii="Liberation Sans" w:hAnsi="Liberation Sans" w:cs="Liberation Sans"/>
        </w:rPr>
      </w:pPr>
      <w:r w:rsidRPr="00E330AE">
        <w:rPr>
          <w:rFonts w:ascii="Liberation Sans" w:hAnsi="Liberation Sans" w:cs="Liberation Sans"/>
        </w:rPr>
        <w:tab/>
      </w:r>
      <w:r w:rsidRPr="00E330AE">
        <w:rPr>
          <w:rFonts w:ascii="Liberation Sans" w:hAnsi="Liberation Sans" w:cs="Liberation Sans"/>
        </w:rPr>
        <w:tab/>
        <w:t>Accumulated Depreciation—Equipment</w:t>
      </w:r>
      <w:r w:rsidRPr="00E330AE">
        <w:rPr>
          <w:rFonts w:ascii="Liberation Sans" w:hAnsi="Liberation Sans" w:cs="Liberation Sans"/>
        </w:rPr>
        <w:tab/>
      </w:r>
      <w:r w:rsidRPr="00E330AE">
        <w:rPr>
          <w:rFonts w:ascii="Liberation Sans" w:hAnsi="Liberation Sans" w:cs="Liberation Sans"/>
        </w:rPr>
        <w:tab/>
        <w:t>24,500</w:t>
      </w:r>
    </w:p>
    <w:p w14:paraId="433958C0" w14:textId="77777777" w:rsidR="00F57DB9" w:rsidRPr="00E330AE" w:rsidRDefault="00F57DB9">
      <w:pPr>
        <w:pStyle w:val="BodyLarge"/>
        <w:tabs>
          <w:tab w:val="right" w:pos="1080"/>
          <w:tab w:val="left" w:pos="1480"/>
          <w:tab w:val="left" w:pos="2080"/>
          <w:tab w:val="right" w:leader="dot" w:pos="7596"/>
          <w:tab w:val="right" w:pos="8811"/>
          <w:tab w:val="right" w:pos="9999"/>
        </w:tabs>
        <w:spacing w:line="310" w:lineRule="exact"/>
        <w:rPr>
          <w:rFonts w:ascii="Liberation Sans" w:hAnsi="Liberation Sans" w:cs="Liberation Sans"/>
        </w:rPr>
      </w:pPr>
      <w:r w:rsidRPr="00E330AE">
        <w:rPr>
          <w:rFonts w:ascii="Liberation Sans" w:hAnsi="Liberation Sans" w:cs="Liberation Sans"/>
        </w:rPr>
        <w:tab/>
      </w:r>
      <w:r w:rsidRPr="00E330AE">
        <w:rPr>
          <w:rFonts w:ascii="Liberation Sans" w:hAnsi="Liberation Sans" w:cs="Liberation Sans"/>
        </w:rPr>
        <w:tab/>
      </w:r>
      <w:r w:rsidRPr="00E330AE">
        <w:rPr>
          <w:rFonts w:ascii="Liberation Sans" w:hAnsi="Liberation Sans" w:cs="Liberation Sans"/>
        </w:rPr>
        <w:t> </w:t>
      </w:r>
      <w:r w:rsidRPr="00E330AE">
        <w:rPr>
          <w:rFonts w:ascii="Liberation Sans" w:hAnsi="Liberation Sans" w:cs="Liberation Sans"/>
        </w:rPr>
        <w:t> </w:t>
      </w:r>
      <w:r w:rsidRPr="00E330AE">
        <w:rPr>
          <w:rFonts w:ascii="Liberation Sans" w:hAnsi="Liberation Sans" w:cs="Liberation Sans"/>
        </w:rPr>
        <w:t>($35,000 X 3/5 = $21,000; $21,000 + $3,500)</w:t>
      </w:r>
    </w:p>
    <w:p w14:paraId="433958C1" w14:textId="77777777" w:rsidR="00F57DB9" w:rsidRPr="00E330AE" w:rsidRDefault="00F57DB9">
      <w:pPr>
        <w:pStyle w:val="BodyLarge"/>
        <w:tabs>
          <w:tab w:val="right" w:pos="1080"/>
          <w:tab w:val="left" w:pos="1480"/>
          <w:tab w:val="left" w:pos="2080"/>
          <w:tab w:val="right" w:leader="dot" w:pos="7596"/>
          <w:tab w:val="right" w:pos="8811"/>
          <w:tab w:val="right" w:pos="9999"/>
        </w:tabs>
        <w:rPr>
          <w:rFonts w:ascii="Liberation Sans" w:hAnsi="Liberation Sans" w:cs="Liberation Sans"/>
        </w:rPr>
      </w:pPr>
      <w:r w:rsidRPr="00E330AE">
        <w:rPr>
          <w:rFonts w:ascii="Liberation Sans" w:hAnsi="Liberation Sans" w:cs="Liberation Sans"/>
        </w:rPr>
        <w:tab/>
      </w:r>
      <w:r w:rsidRPr="00E330AE">
        <w:rPr>
          <w:rFonts w:ascii="Liberation Sans" w:hAnsi="Liberation Sans" w:cs="Liberation Sans"/>
        </w:rPr>
        <w:tab/>
      </w:r>
      <w:r w:rsidRPr="00E330AE">
        <w:rPr>
          <w:rFonts w:ascii="Liberation Sans" w:hAnsi="Liberation Sans" w:cs="Liberation Sans"/>
        </w:rPr>
        <w:tab/>
        <w:t>Gain on Disposal of Plant Assets</w:t>
      </w:r>
    </w:p>
    <w:p w14:paraId="433958C2" w14:textId="77777777" w:rsidR="00F57DB9" w:rsidRPr="00E330AE" w:rsidRDefault="00F57DB9">
      <w:pPr>
        <w:pStyle w:val="BodyLarge"/>
        <w:tabs>
          <w:tab w:val="right" w:pos="1080"/>
          <w:tab w:val="left" w:pos="1480"/>
          <w:tab w:val="left" w:pos="2080"/>
          <w:tab w:val="right" w:leader="dot" w:pos="7596"/>
          <w:tab w:val="right" w:pos="8811"/>
          <w:tab w:val="right" w:pos="9999"/>
        </w:tabs>
        <w:rPr>
          <w:rFonts w:ascii="Liberation Sans" w:hAnsi="Liberation Sans" w:cs="Liberation Sans"/>
        </w:rPr>
      </w:pPr>
      <w:r w:rsidRPr="00E330AE">
        <w:rPr>
          <w:rFonts w:ascii="Liberation Sans" w:hAnsi="Liberation Sans" w:cs="Liberation Sans"/>
        </w:rPr>
        <w:tab/>
      </w:r>
      <w:r w:rsidRPr="00E330AE">
        <w:rPr>
          <w:rFonts w:ascii="Liberation Sans" w:hAnsi="Liberation Sans" w:cs="Liberation Sans"/>
        </w:rPr>
        <w:tab/>
      </w:r>
      <w:r w:rsidRPr="00E330AE">
        <w:rPr>
          <w:rFonts w:ascii="Liberation Sans" w:hAnsi="Liberation Sans" w:cs="Liberation Sans"/>
        </w:rPr>
        <w:tab/>
      </w:r>
      <w:r w:rsidRPr="00E330AE">
        <w:rPr>
          <w:rFonts w:ascii="Liberation Sans" w:hAnsi="Liberation Sans" w:cs="Liberation Sans"/>
        </w:rPr>
        <w:t> </w:t>
      </w:r>
      <w:r w:rsidRPr="00E330AE">
        <w:rPr>
          <w:rFonts w:ascii="Liberation Sans" w:hAnsi="Liberation Sans" w:cs="Liberation Sans"/>
        </w:rPr>
        <w:t> </w:t>
      </w:r>
      <w:r w:rsidRPr="00E330AE">
        <w:rPr>
          <w:rFonts w:ascii="Liberation Sans" w:hAnsi="Liberation Sans" w:cs="Liberation Sans"/>
        </w:rPr>
        <w:t>[$12,500 – ($35,000 – $24,500)]</w:t>
      </w:r>
      <w:r w:rsidRPr="00E330AE">
        <w:rPr>
          <w:rFonts w:ascii="Liberation Sans" w:hAnsi="Liberation Sans" w:cs="Liberation Sans"/>
        </w:rPr>
        <w:tab/>
      </w:r>
      <w:r w:rsidRPr="00E330AE">
        <w:rPr>
          <w:rFonts w:ascii="Liberation Sans" w:hAnsi="Liberation Sans" w:cs="Liberation Sans"/>
        </w:rPr>
        <w:tab/>
      </w:r>
      <w:r w:rsidRPr="00E330AE">
        <w:rPr>
          <w:rFonts w:ascii="Liberation Sans" w:hAnsi="Liberation Sans" w:cs="Liberation Sans"/>
        </w:rPr>
        <w:tab/>
        <w:t>2,000</w:t>
      </w:r>
    </w:p>
    <w:p w14:paraId="433958C3" w14:textId="77777777" w:rsidR="00F57DB9" w:rsidRPr="00E330AE" w:rsidRDefault="00F57DB9">
      <w:pPr>
        <w:pStyle w:val="BodyLarge"/>
        <w:tabs>
          <w:tab w:val="right" w:pos="1080"/>
          <w:tab w:val="left" w:pos="1480"/>
          <w:tab w:val="left" w:pos="2080"/>
          <w:tab w:val="right" w:leader="dot" w:pos="7596"/>
          <w:tab w:val="right" w:pos="8811"/>
          <w:tab w:val="right" w:pos="9999"/>
        </w:tabs>
        <w:rPr>
          <w:rFonts w:ascii="Liberation Sans" w:hAnsi="Liberation Sans" w:cs="Liberation Sans"/>
        </w:rPr>
      </w:pPr>
      <w:r w:rsidRPr="00E330AE">
        <w:rPr>
          <w:rFonts w:ascii="Liberation Sans" w:hAnsi="Liberation Sans" w:cs="Liberation Sans"/>
        </w:rPr>
        <w:tab/>
      </w:r>
      <w:r w:rsidRPr="00E330AE">
        <w:rPr>
          <w:rFonts w:ascii="Liberation Sans" w:hAnsi="Liberation Sans" w:cs="Liberation Sans"/>
        </w:rPr>
        <w:tab/>
      </w:r>
      <w:r w:rsidRPr="00E330AE">
        <w:rPr>
          <w:rFonts w:ascii="Liberation Sans" w:hAnsi="Liberation Sans" w:cs="Liberation Sans"/>
        </w:rPr>
        <w:tab/>
        <w:t>Equipment</w:t>
      </w:r>
      <w:r w:rsidRPr="00E330AE">
        <w:rPr>
          <w:rFonts w:ascii="Liberation Sans" w:hAnsi="Liberation Sans" w:cs="Liberation Sans"/>
        </w:rPr>
        <w:tab/>
      </w:r>
      <w:r w:rsidRPr="00E330AE">
        <w:rPr>
          <w:rFonts w:ascii="Liberation Sans" w:hAnsi="Liberation Sans" w:cs="Liberation Sans"/>
        </w:rPr>
        <w:tab/>
      </w:r>
      <w:r w:rsidRPr="00E330AE">
        <w:rPr>
          <w:rFonts w:ascii="Liberation Sans" w:hAnsi="Liberation Sans" w:cs="Liberation Sans"/>
        </w:rPr>
        <w:tab/>
        <w:t>35,000</w:t>
      </w:r>
    </w:p>
    <w:p w14:paraId="433958C4" w14:textId="77777777" w:rsidR="00F57DB9" w:rsidRPr="00E330AE" w:rsidRDefault="00F57DB9">
      <w:pPr>
        <w:pStyle w:val="BodyLarge"/>
        <w:tabs>
          <w:tab w:val="right" w:pos="1080"/>
          <w:tab w:val="left" w:pos="1480"/>
          <w:tab w:val="left" w:pos="2080"/>
          <w:tab w:val="right" w:leader="dot" w:pos="7596"/>
          <w:tab w:val="right" w:pos="8811"/>
          <w:tab w:val="right" w:pos="9999"/>
        </w:tabs>
        <w:spacing w:line="280" w:lineRule="exact"/>
        <w:rPr>
          <w:rFonts w:ascii="Liberation Sans" w:hAnsi="Liberation Sans" w:cs="Liberation Sans"/>
        </w:rPr>
      </w:pPr>
    </w:p>
    <w:p w14:paraId="433958C5" w14:textId="77777777" w:rsidR="00F57DB9" w:rsidRPr="00E330AE" w:rsidRDefault="00F57DB9">
      <w:pPr>
        <w:pStyle w:val="BodyLarge"/>
        <w:tabs>
          <w:tab w:val="right" w:pos="1080"/>
          <w:tab w:val="left" w:pos="1480"/>
          <w:tab w:val="left" w:pos="2080"/>
          <w:tab w:val="right" w:leader="dot" w:pos="7596"/>
          <w:tab w:val="right" w:pos="8811"/>
          <w:tab w:val="right" w:pos="9999"/>
        </w:tabs>
        <w:rPr>
          <w:rFonts w:ascii="Liberation Sans" w:hAnsi="Liberation Sans" w:cs="Liberation Sans"/>
        </w:rPr>
      </w:pPr>
      <w:r w:rsidRPr="00E330AE">
        <w:rPr>
          <w:rFonts w:ascii="Liberation Sans" w:hAnsi="Liberation Sans" w:cs="Liberation Sans"/>
        </w:rPr>
        <w:t>Dec.</w:t>
      </w:r>
      <w:r w:rsidRPr="00E330AE">
        <w:rPr>
          <w:rFonts w:ascii="Liberation Sans" w:hAnsi="Liberation Sans" w:cs="Liberation Sans"/>
        </w:rPr>
        <w:tab/>
        <w:t>31</w:t>
      </w:r>
      <w:r w:rsidRPr="00E330AE">
        <w:rPr>
          <w:rFonts w:ascii="Liberation Sans" w:hAnsi="Liberation Sans" w:cs="Liberation Sans"/>
        </w:rPr>
        <w:tab/>
        <w:t>Depreciation Expense</w:t>
      </w:r>
      <w:r w:rsidRPr="00E330AE">
        <w:rPr>
          <w:rFonts w:ascii="Liberation Sans" w:hAnsi="Liberation Sans" w:cs="Liberation Sans"/>
        </w:rPr>
        <w:tab/>
      </w:r>
      <w:r w:rsidRPr="00E330AE">
        <w:rPr>
          <w:rFonts w:ascii="Liberation Sans" w:hAnsi="Liberation Sans" w:cs="Liberation Sans"/>
        </w:rPr>
        <w:tab/>
      </w:r>
      <w:r w:rsidRPr="00E330AE">
        <w:rPr>
          <w:rFonts w:ascii="Liberation Sans" w:hAnsi="Liberation Sans" w:cs="Liberation Sans"/>
        </w:rPr>
        <w:t> </w:t>
      </w:r>
      <w:r w:rsidRPr="00E330AE">
        <w:rPr>
          <w:rFonts w:ascii="Liberation Sans" w:hAnsi="Liberation Sans" w:cs="Liberation Sans"/>
        </w:rPr>
        <w:t>6,000</w:t>
      </w:r>
    </w:p>
    <w:p w14:paraId="433958C6" w14:textId="77777777" w:rsidR="00F57DB9" w:rsidRPr="00E330AE" w:rsidRDefault="00F57DB9">
      <w:pPr>
        <w:pStyle w:val="BodyLarge"/>
        <w:tabs>
          <w:tab w:val="right" w:pos="1080"/>
          <w:tab w:val="left" w:pos="1480"/>
          <w:tab w:val="left" w:pos="2080"/>
          <w:tab w:val="right" w:leader="dot" w:pos="7596"/>
          <w:tab w:val="right" w:pos="8811"/>
          <w:tab w:val="right" w:pos="9999"/>
        </w:tabs>
        <w:rPr>
          <w:rFonts w:ascii="Liberation Sans" w:hAnsi="Liberation Sans" w:cs="Liberation Sans"/>
        </w:rPr>
      </w:pPr>
      <w:r w:rsidRPr="00E330AE">
        <w:rPr>
          <w:rFonts w:ascii="Liberation Sans" w:hAnsi="Liberation Sans" w:cs="Liberation Sans"/>
        </w:rPr>
        <w:tab/>
      </w:r>
      <w:r w:rsidRPr="00E330AE">
        <w:rPr>
          <w:rFonts w:ascii="Liberation Sans" w:hAnsi="Liberation Sans" w:cs="Liberation Sans"/>
        </w:rPr>
        <w:tab/>
      </w:r>
      <w:r w:rsidRPr="00E330AE">
        <w:rPr>
          <w:rFonts w:ascii="Liberation Sans" w:hAnsi="Liberation Sans" w:cs="Liberation Sans"/>
        </w:rPr>
        <w:tab/>
        <w:t>Accumulated Depreciation—Equipment</w:t>
      </w:r>
    </w:p>
    <w:p w14:paraId="433958C7" w14:textId="77777777" w:rsidR="00F57DB9" w:rsidRPr="00E330AE" w:rsidRDefault="00F57DB9">
      <w:pPr>
        <w:pStyle w:val="BodyLarge"/>
        <w:tabs>
          <w:tab w:val="right" w:pos="1080"/>
          <w:tab w:val="left" w:pos="1480"/>
          <w:tab w:val="left" w:pos="2080"/>
          <w:tab w:val="right" w:leader="dot" w:pos="7596"/>
          <w:tab w:val="right" w:pos="8811"/>
          <w:tab w:val="right" w:pos="9999"/>
        </w:tabs>
        <w:rPr>
          <w:rFonts w:ascii="Liberation Sans" w:hAnsi="Liberation Sans" w:cs="Liberation Sans"/>
        </w:rPr>
      </w:pPr>
      <w:r w:rsidRPr="00E330AE">
        <w:rPr>
          <w:rFonts w:ascii="Liberation Sans" w:hAnsi="Liberation Sans" w:cs="Liberation Sans"/>
        </w:rPr>
        <w:tab/>
      </w:r>
      <w:r w:rsidRPr="00E330AE">
        <w:rPr>
          <w:rFonts w:ascii="Liberation Sans" w:hAnsi="Liberation Sans" w:cs="Liberation Sans"/>
        </w:rPr>
        <w:tab/>
      </w:r>
      <w:r w:rsidRPr="00E330AE">
        <w:rPr>
          <w:rFonts w:ascii="Liberation Sans" w:hAnsi="Liberation Sans" w:cs="Liberation Sans"/>
        </w:rPr>
        <w:tab/>
      </w:r>
      <w:r w:rsidRPr="00E330AE">
        <w:rPr>
          <w:rFonts w:ascii="Liberation Sans" w:hAnsi="Liberation Sans" w:cs="Liberation Sans"/>
        </w:rPr>
        <w:t> </w:t>
      </w:r>
      <w:r w:rsidRPr="00E330AE">
        <w:rPr>
          <w:rFonts w:ascii="Liberation Sans" w:hAnsi="Liberation Sans" w:cs="Liberation Sans"/>
        </w:rPr>
        <w:t> </w:t>
      </w:r>
      <w:r w:rsidRPr="00E330AE">
        <w:rPr>
          <w:rFonts w:ascii="Liberation Sans" w:hAnsi="Liberation Sans" w:cs="Liberation Sans"/>
        </w:rPr>
        <w:t>[($40,000 – $4,000) X 1/6]</w:t>
      </w:r>
      <w:r w:rsidRPr="00E330AE">
        <w:rPr>
          <w:rFonts w:ascii="Liberation Sans" w:hAnsi="Liberation Sans" w:cs="Liberation Sans"/>
        </w:rPr>
        <w:tab/>
      </w:r>
      <w:r w:rsidRPr="00E330AE">
        <w:rPr>
          <w:rFonts w:ascii="Liberation Sans" w:hAnsi="Liberation Sans" w:cs="Liberation Sans"/>
        </w:rPr>
        <w:tab/>
      </w:r>
      <w:r w:rsidRPr="00E330AE">
        <w:rPr>
          <w:rFonts w:ascii="Liberation Sans" w:hAnsi="Liberation Sans" w:cs="Liberation Sans"/>
        </w:rPr>
        <w:tab/>
        <w:t>6,000</w:t>
      </w:r>
    </w:p>
    <w:p w14:paraId="433958C8" w14:textId="77777777" w:rsidR="00F57DB9" w:rsidRPr="00E330AE" w:rsidRDefault="00F57DB9">
      <w:pPr>
        <w:pStyle w:val="BodyLarge"/>
        <w:tabs>
          <w:tab w:val="right" w:pos="1080"/>
          <w:tab w:val="left" w:pos="1480"/>
          <w:tab w:val="left" w:pos="2080"/>
          <w:tab w:val="right" w:leader="dot" w:pos="7596"/>
          <w:tab w:val="right" w:pos="8811"/>
          <w:tab w:val="right" w:pos="9999"/>
        </w:tabs>
        <w:spacing w:line="280" w:lineRule="exact"/>
        <w:rPr>
          <w:rFonts w:ascii="Liberation Sans" w:hAnsi="Liberation Sans" w:cs="Liberation Sans"/>
        </w:rPr>
      </w:pPr>
    </w:p>
    <w:p w14:paraId="433958C9" w14:textId="77777777" w:rsidR="00F57DB9" w:rsidRPr="00E330AE" w:rsidRDefault="00F57DB9">
      <w:pPr>
        <w:pStyle w:val="BodyLarge"/>
        <w:tabs>
          <w:tab w:val="right" w:pos="1080"/>
          <w:tab w:val="left" w:pos="1480"/>
          <w:tab w:val="left" w:pos="2080"/>
          <w:tab w:val="right" w:leader="dot" w:pos="7596"/>
          <w:tab w:val="right" w:pos="8811"/>
          <w:tab w:val="right" w:pos="9999"/>
        </w:tabs>
        <w:rPr>
          <w:rFonts w:ascii="Liberation Sans" w:hAnsi="Liberation Sans" w:cs="Liberation Sans"/>
        </w:rPr>
      </w:pPr>
      <w:r w:rsidRPr="00E330AE">
        <w:rPr>
          <w:rFonts w:ascii="Liberation Sans" w:hAnsi="Liberation Sans" w:cs="Liberation Sans"/>
        </w:rPr>
        <w:tab/>
        <w:t>31</w:t>
      </w:r>
      <w:r w:rsidRPr="00E330AE">
        <w:rPr>
          <w:rFonts w:ascii="Liberation Sans" w:hAnsi="Liberation Sans" w:cs="Liberation Sans"/>
        </w:rPr>
        <w:tab/>
        <w:t>Loss on Disposal of Plant Assets</w:t>
      </w:r>
      <w:r w:rsidRPr="00E330AE">
        <w:rPr>
          <w:rFonts w:ascii="Liberation Sans" w:hAnsi="Liberation Sans" w:cs="Liberation Sans"/>
        </w:rPr>
        <w:tab/>
      </w:r>
      <w:r w:rsidRPr="00E330AE">
        <w:rPr>
          <w:rFonts w:ascii="Liberation Sans" w:hAnsi="Liberation Sans" w:cs="Liberation Sans"/>
        </w:rPr>
        <w:tab/>
      </w:r>
      <w:r w:rsidRPr="00E330AE">
        <w:rPr>
          <w:rFonts w:ascii="Liberation Sans" w:hAnsi="Liberation Sans" w:cs="Liberation Sans"/>
        </w:rPr>
        <w:t> </w:t>
      </w:r>
      <w:r w:rsidRPr="00E330AE">
        <w:rPr>
          <w:rFonts w:ascii="Liberation Sans" w:hAnsi="Liberation Sans" w:cs="Liberation Sans"/>
        </w:rPr>
        <w:t>10,000</w:t>
      </w:r>
    </w:p>
    <w:p w14:paraId="433958CA" w14:textId="77777777" w:rsidR="00F57DB9" w:rsidRPr="00E330AE" w:rsidRDefault="00F57DB9">
      <w:pPr>
        <w:pStyle w:val="BodyLarge"/>
        <w:tabs>
          <w:tab w:val="right" w:pos="1080"/>
          <w:tab w:val="left" w:pos="1480"/>
          <w:tab w:val="left" w:pos="2080"/>
          <w:tab w:val="right" w:leader="dot" w:pos="7596"/>
          <w:tab w:val="right" w:pos="8811"/>
          <w:tab w:val="right" w:pos="9999"/>
        </w:tabs>
        <w:rPr>
          <w:rFonts w:ascii="Liberation Sans" w:hAnsi="Liberation Sans" w:cs="Liberation Sans"/>
        </w:rPr>
      </w:pPr>
      <w:r w:rsidRPr="00E330AE">
        <w:rPr>
          <w:rFonts w:ascii="Liberation Sans" w:hAnsi="Liberation Sans" w:cs="Liberation Sans"/>
        </w:rPr>
        <w:tab/>
      </w:r>
      <w:r w:rsidRPr="00E330AE">
        <w:rPr>
          <w:rFonts w:ascii="Liberation Sans" w:hAnsi="Liberation Sans" w:cs="Liberation Sans"/>
        </w:rPr>
        <w:tab/>
        <w:t>Accumulated Depreciation—Equipment</w:t>
      </w:r>
    </w:p>
    <w:p w14:paraId="433958CB" w14:textId="77777777" w:rsidR="00F57DB9" w:rsidRPr="00E330AE" w:rsidRDefault="00F57DB9">
      <w:pPr>
        <w:pStyle w:val="BodyLarge"/>
        <w:tabs>
          <w:tab w:val="right" w:pos="1080"/>
          <w:tab w:val="left" w:pos="1480"/>
          <w:tab w:val="left" w:pos="2080"/>
          <w:tab w:val="right" w:leader="dot" w:pos="7596"/>
          <w:tab w:val="right" w:pos="8811"/>
          <w:tab w:val="right" w:pos="9999"/>
        </w:tabs>
        <w:rPr>
          <w:rFonts w:ascii="Liberation Sans" w:hAnsi="Liberation Sans" w:cs="Liberation Sans"/>
        </w:rPr>
      </w:pPr>
      <w:r w:rsidRPr="00E330AE">
        <w:rPr>
          <w:rFonts w:ascii="Liberation Sans" w:hAnsi="Liberation Sans" w:cs="Liberation Sans"/>
        </w:rPr>
        <w:tab/>
      </w:r>
      <w:r w:rsidRPr="00E330AE">
        <w:rPr>
          <w:rFonts w:ascii="Liberation Sans" w:hAnsi="Liberation Sans" w:cs="Liberation Sans"/>
        </w:rPr>
        <w:tab/>
      </w:r>
      <w:r w:rsidRPr="00E330AE">
        <w:rPr>
          <w:rFonts w:ascii="Liberation Sans" w:hAnsi="Liberation Sans" w:cs="Liberation Sans"/>
        </w:rPr>
        <w:t> </w:t>
      </w:r>
      <w:r w:rsidRPr="00E330AE">
        <w:rPr>
          <w:rFonts w:ascii="Liberation Sans" w:hAnsi="Liberation Sans" w:cs="Liberation Sans"/>
        </w:rPr>
        <w:t> </w:t>
      </w:r>
      <w:r w:rsidRPr="00E330AE">
        <w:rPr>
          <w:rFonts w:ascii="Liberation Sans" w:hAnsi="Liberation Sans" w:cs="Liberation Sans"/>
        </w:rPr>
        <w:t>[($40,000 – $4,000) X 5/6]</w:t>
      </w:r>
      <w:r w:rsidRPr="00E330AE">
        <w:rPr>
          <w:rFonts w:ascii="Liberation Sans" w:hAnsi="Liberation Sans" w:cs="Liberation Sans"/>
        </w:rPr>
        <w:tab/>
      </w:r>
      <w:r w:rsidRPr="00E330AE">
        <w:rPr>
          <w:rFonts w:ascii="Liberation Sans" w:hAnsi="Liberation Sans" w:cs="Liberation Sans"/>
        </w:rPr>
        <w:tab/>
        <w:t>30,000</w:t>
      </w:r>
    </w:p>
    <w:p w14:paraId="433958CC" w14:textId="77777777" w:rsidR="00F57DB9" w:rsidRPr="00E330AE" w:rsidRDefault="00F57DB9">
      <w:pPr>
        <w:pStyle w:val="BodyLarge"/>
        <w:tabs>
          <w:tab w:val="right" w:pos="1080"/>
          <w:tab w:val="left" w:pos="1480"/>
          <w:tab w:val="left" w:pos="2080"/>
          <w:tab w:val="right" w:leader="dot" w:pos="7596"/>
          <w:tab w:val="right" w:pos="8811"/>
          <w:tab w:val="right" w:pos="9999"/>
        </w:tabs>
        <w:rPr>
          <w:rFonts w:ascii="Liberation Sans" w:hAnsi="Liberation Sans" w:cs="Liberation Sans"/>
        </w:rPr>
      </w:pPr>
      <w:r w:rsidRPr="00E330AE">
        <w:rPr>
          <w:rFonts w:ascii="Liberation Sans" w:hAnsi="Liberation Sans" w:cs="Liberation Sans"/>
        </w:rPr>
        <w:tab/>
      </w:r>
      <w:r w:rsidRPr="00E330AE">
        <w:rPr>
          <w:rFonts w:ascii="Liberation Sans" w:hAnsi="Liberation Sans" w:cs="Liberation Sans"/>
        </w:rPr>
        <w:tab/>
      </w:r>
      <w:r w:rsidRPr="00E330AE">
        <w:rPr>
          <w:rFonts w:ascii="Liberation Sans" w:hAnsi="Liberation Sans" w:cs="Liberation Sans"/>
        </w:rPr>
        <w:tab/>
        <w:t>Equipment</w:t>
      </w:r>
      <w:r w:rsidRPr="00E330AE">
        <w:rPr>
          <w:rFonts w:ascii="Liberation Sans" w:hAnsi="Liberation Sans" w:cs="Liberation Sans"/>
        </w:rPr>
        <w:tab/>
      </w:r>
      <w:r w:rsidRPr="00E330AE">
        <w:rPr>
          <w:rFonts w:ascii="Liberation Sans" w:hAnsi="Liberation Sans" w:cs="Liberation Sans"/>
        </w:rPr>
        <w:tab/>
      </w:r>
      <w:r w:rsidRPr="00E330AE">
        <w:rPr>
          <w:rFonts w:ascii="Liberation Sans" w:hAnsi="Liberation Sans" w:cs="Liberation Sans"/>
        </w:rPr>
        <w:tab/>
        <w:t>40,000</w:t>
      </w:r>
    </w:p>
    <w:p w14:paraId="433958CD" w14:textId="77777777" w:rsidR="00F57DB9" w:rsidRPr="00E330AE" w:rsidRDefault="00F57DB9">
      <w:pPr>
        <w:pStyle w:val="BodyLarge"/>
        <w:tabs>
          <w:tab w:val="right" w:leader="dot" w:pos="7254"/>
        </w:tabs>
        <w:spacing w:line="280" w:lineRule="exact"/>
        <w:rPr>
          <w:rFonts w:ascii="Liberation Sans" w:hAnsi="Liberation Sans" w:cs="Liberation Sans"/>
        </w:rPr>
      </w:pPr>
    </w:p>
    <w:p w14:paraId="433958CE" w14:textId="77777777" w:rsidR="00F57DB9" w:rsidRPr="00E330AE" w:rsidRDefault="00F57DB9">
      <w:pPr>
        <w:pStyle w:val="BodyLarge"/>
        <w:spacing w:line="280" w:lineRule="exact"/>
        <w:rPr>
          <w:rFonts w:ascii="Liberation Sans" w:hAnsi="Liberation Sans" w:cs="Liberation Sans"/>
        </w:rPr>
      </w:pPr>
    </w:p>
    <w:p w14:paraId="433958CF" w14:textId="77777777" w:rsidR="00F57DB9" w:rsidRPr="00E330AE" w:rsidRDefault="00F57DB9">
      <w:pPr>
        <w:pStyle w:val="BodyLarge"/>
        <w:rPr>
          <w:rFonts w:ascii="Liberation Sans" w:hAnsi="Liberation Sans" w:cs="Liberation Sans"/>
        </w:rPr>
      </w:pPr>
      <w:r w:rsidRPr="00E330AE">
        <w:rPr>
          <w:rFonts w:ascii="Liberation Sans" w:hAnsi="Liberation Sans" w:cs="Liberation Sans"/>
        </w:rPr>
        <w:t>EXERCISE 9-10B</w:t>
      </w:r>
    </w:p>
    <w:p w14:paraId="433958D0" w14:textId="77777777" w:rsidR="00F57DB9" w:rsidRPr="00E330AE" w:rsidRDefault="00F57DB9">
      <w:pPr>
        <w:pStyle w:val="BodyLarge"/>
        <w:spacing w:line="280" w:lineRule="exact"/>
        <w:rPr>
          <w:rFonts w:ascii="Liberation Sans" w:hAnsi="Liberation Sans" w:cs="Liberation Sans"/>
        </w:rPr>
      </w:pPr>
    </w:p>
    <w:p w14:paraId="433958D1" w14:textId="77777777" w:rsidR="00F57DB9" w:rsidRPr="00E330AE" w:rsidRDefault="00F57DB9">
      <w:pPr>
        <w:pStyle w:val="BodyLarge"/>
        <w:tabs>
          <w:tab w:val="left" w:pos="720"/>
          <w:tab w:val="right" w:leader="dot" w:pos="7587"/>
          <w:tab w:val="right" w:pos="8829"/>
          <w:tab w:val="right" w:pos="9936"/>
        </w:tabs>
        <w:rPr>
          <w:rFonts w:ascii="Liberation Sans" w:hAnsi="Liberation Sans" w:cs="Liberation Sans"/>
        </w:rPr>
      </w:pPr>
      <w:r w:rsidRPr="00E330AE">
        <w:rPr>
          <w:rFonts w:ascii="Liberation Sans" w:hAnsi="Liberation Sans" w:cs="Liberation Sans"/>
        </w:rPr>
        <w:t>(a)</w:t>
      </w:r>
      <w:r w:rsidRPr="00E330AE">
        <w:rPr>
          <w:rFonts w:ascii="Liberation Sans" w:hAnsi="Liberation Sans" w:cs="Liberation Sans"/>
        </w:rPr>
        <w:tab/>
        <w:t>Cash</w:t>
      </w:r>
      <w:r w:rsidRPr="00E330AE">
        <w:rPr>
          <w:rFonts w:ascii="Liberation Sans" w:hAnsi="Liberation Sans" w:cs="Liberation Sans"/>
        </w:rPr>
        <w:tab/>
      </w:r>
      <w:r w:rsidRPr="00E330AE">
        <w:rPr>
          <w:rFonts w:ascii="Liberation Sans" w:hAnsi="Liberation Sans" w:cs="Liberation Sans"/>
        </w:rPr>
        <w:tab/>
        <w:t>38,000</w:t>
      </w:r>
    </w:p>
    <w:p w14:paraId="433958D2" w14:textId="77777777" w:rsidR="00F57DB9" w:rsidRPr="00E330AE" w:rsidRDefault="00F57DB9">
      <w:pPr>
        <w:pStyle w:val="BodyLarge"/>
        <w:tabs>
          <w:tab w:val="left" w:pos="720"/>
          <w:tab w:val="left" w:pos="1440"/>
          <w:tab w:val="right" w:leader="dot" w:pos="7587"/>
          <w:tab w:val="right" w:pos="8829"/>
          <w:tab w:val="right" w:pos="9936"/>
        </w:tabs>
        <w:rPr>
          <w:rFonts w:ascii="Liberation Sans" w:hAnsi="Liberation Sans" w:cs="Liberation Sans"/>
        </w:rPr>
      </w:pPr>
      <w:r w:rsidRPr="00E330AE">
        <w:rPr>
          <w:rFonts w:ascii="Liberation Sans" w:hAnsi="Liberation Sans" w:cs="Liberation Sans"/>
        </w:rPr>
        <w:tab/>
        <w:t>Accumulated Depreciation—Equipment</w:t>
      </w:r>
    </w:p>
    <w:p w14:paraId="433958D3" w14:textId="77777777" w:rsidR="00F57DB9" w:rsidRPr="00E330AE" w:rsidRDefault="00F57DB9">
      <w:pPr>
        <w:pStyle w:val="BodyLarge"/>
        <w:tabs>
          <w:tab w:val="left" w:pos="720"/>
          <w:tab w:val="left" w:pos="1440"/>
          <w:tab w:val="right" w:leader="dot" w:pos="7587"/>
          <w:tab w:val="right" w:pos="8829"/>
          <w:tab w:val="right" w:pos="9936"/>
        </w:tabs>
        <w:rPr>
          <w:rFonts w:ascii="Liberation Sans" w:hAnsi="Liberation Sans" w:cs="Liberation Sans"/>
        </w:rPr>
      </w:pPr>
      <w:r w:rsidRPr="00E330AE">
        <w:rPr>
          <w:rFonts w:ascii="Liberation Sans" w:hAnsi="Liberation Sans" w:cs="Liberation Sans"/>
        </w:rPr>
        <w:tab/>
      </w:r>
      <w:r w:rsidRPr="00E330AE">
        <w:rPr>
          <w:rFonts w:ascii="Liberation Sans" w:hAnsi="Liberation Sans" w:cs="Liberation Sans"/>
        </w:rPr>
        <w:t> </w:t>
      </w:r>
      <w:r w:rsidRPr="00E330AE">
        <w:rPr>
          <w:rFonts w:ascii="Liberation Sans" w:hAnsi="Liberation Sans" w:cs="Liberation Sans"/>
        </w:rPr>
        <w:t>[($70,000 – $10,000) X 3/5]</w:t>
      </w:r>
      <w:r w:rsidRPr="00E330AE">
        <w:rPr>
          <w:rFonts w:ascii="Liberation Sans" w:hAnsi="Liberation Sans" w:cs="Liberation Sans"/>
        </w:rPr>
        <w:tab/>
      </w:r>
      <w:r w:rsidRPr="00E330AE">
        <w:rPr>
          <w:rFonts w:ascii="Liberation Sans" w:hAnsi="Liberation Sans" w:cs="Liberation Sans"/>
        </w:rPr>
        <w:tab/>
        <w:t>36,000</w:t>
      </w:r>
    </w:p>
    <w:p w14:paraId="433958D4" w14:textId="77777777" w:rsidR="00F57DB9" w:rsidRPr="00E330AE" w:rsidRDefault="00F57DB9">
      <w:pPr>
        <w:pStyle w:val="BodyLarge"/>
        <w:tabs>
          <w:tab w:val="left" w:pos="720"/>
          <w:tab w:val="left" w:pos="1440"/>
          <w:tab w:val="right" w:leader="dot" w:pos="7587"/>
          <w:tab w:val="right" w:pos="8829"/>
          <w:tab w:val="right" w:pos="9936"/>
        </w:tabs>
        <w:rPr>
          <w:rFonts w:ascii="Liberation Sans" w:hAnsi="Liberation Sans" w:cs="Liberation Sans"/>
        </w:rPr>
      </w:pPr>
      <w:r w:rsidRPr="00E330AE">
        <w:rPr>
          <w:rFonts w:ascii="Liberation Sans" w:hAnsi="Liberation Sans" w:cs="Liberation Sans"/>
        </w:rPr>
        <w:tab/>
      </w:r>
      <w:r w:rsidRPr="00E330AE">
        <w:rPr>
          <w:rFonts w:ascii="Liberation Sans" w:hAnsi="Liberation Sans" w:cs="Liberation Sans"/>
        </w:rPr>
        <w:tab/>
        <w:t>Equipment</w:t>
      </w:r>
      <w:r w:rsidRPr="00E330AE">
        <w:rPr>
          <w:rFonts w:ascii="Liberation Sans" w:hAnsi="Liberation Sans" w:cs="Liberation Sans"/>
        </w:rPr>
        <w:tab/>
      </w:r>
      <w:r w:rsidRPr="00E330AE">
        <w:rPr>
          <w:rFonts w:ascii="Liberation Sans" w:hAnsi="Liberation Sans" w:cs="Liberation Sans"/>
        </w:rPr>
        <w:tab/>
      </w:r>
      <w:r w:rsidRPr="00E330AE">
        <w:rPr>
          <w:rFonts w:ascii="Liberation Sans" w:hAnsi="Liberation Sans" w:cs="Liberation Sans"/>
        </w:rPr>
        <w:tab/>
        <w:t>70,000</w:t>
      </w:r>
    </w:p>
    <w:p w14:paraId="433958D5" w14:textId="77777777" w:rsidR="00F57DB9" w:rsidRPr="00E330AE" w:rsidRDefault="00F57DB9">
      <w:pPr>
        <w:pStyle w:val="BodyLarge"/>
        <w:tabs>
          <w:tab w:val="left" w:pos="720"/>
          <w:tab w:val="left" w:pos="1440"/>
          <w:tab w:val="right" w:leader="dot" w:pos="7587"/>
          <w:tab w:val="right" w:pos="8622"/>
          <w:tab w:val="right" w:pos="8829"/>
          <w:tab w:val="right" w:pos="9936"/>
        </w:tabs>
        <w:rPr>
          <w:rFonts w:ascii="Liberation Sans" w:hAnsi="Liberation Sans" w:cs="Liberation Sans"/>
        </w:rPr>
      </w:pPr>
      <w:r w:rsidRPr="00E330AE">
        <w:rPr>
          <w:rFonts w:ascii="Liberation Sans" w:hAnsi="Liberation Sans" w:cs="Liberation Sans"/>
        </w:rPr>
        <w:tab/>
      </w:r>
      <w:r w:rsidRPr="00E330AE">
        <w:rPr>
          <w:rFonts w:ascii="Liberation Sans" w:hAnsi="Liberation Sans" w:cs="Liberation Sans"/>
        </w:rPr>
        <w:tab/>
        <w:t>Gain on Disposal of Plant Assets</w:t>
      </w:r>
      <w:r w:rsidRPr="00E330AE">
        <w:rPr>
          <w:rFonts w:ascii="Liberation Sans" w:hAnsi="Liberation Sans" w:cs="Liberation Sans"/>
        </w:rPr>
        <w:tab/>
      </w:r>
      <w:r w:rsidRPr="00E330AE">
        <w:rPr>
          <w:rFonts w:ascii="Liberation Sans" w:hAnsi="Liberation Sans" w:cs="Liberation Sans"/>
        </w:rPr>
        <w:tab/>
      </w:r>
      <w:r w:rsidRPr="00E330AE">
        <w:rPr>
          <w:rFonts w:ascii="Liberation Sans" w:hAnsi="Liberation Sans" w:cs="Liberation Sans"/>
        </w:rPr>
        <w:tab/>
      </w:r>
      <w:r w:rsidRPr="00E330AE">
        <w:rPr>
          <w:rFonts w:ascii="Liberation Sans" w:hAnsi="Liberation Sans" w:cs="Liberation Sans"/>
        </w:rPr>
        <w:tab/>
        <w:t>4,000</w:t>
      </w:r>
    </w:p>
    <w:p w14:paraId="433958D6" w14:textId="77777777" w:rsidR="00F57DB9" w:rsidRPr="00E330AE" w:rsidRDefault="00F57DB9">
      <w:pPr>
        <w:pStyle w:val="BodyLarge"/>
        <w:tabs>
          <w:tab w:val="left" w:pos="774"/>
          <w:tab w:val="left" w:pos="1206"/>
          <w:tab w:val="left" w:pos="1764"/>
          <w:tab w:val="right" w:pos="5400"/>
          <w:tab w:val="right" w:pos="6480"/>
          <w:tab w:val="right" w:pos="7020"/>
          <w:tab w:val="right" w:leader="dot" w:pos="7290"/>
          <w:tab w:val="right" w:leader="dot" w:pos="7587"/>
          <w:tab w:val="right" w:pos="8829"/>
        </w:tabs>
        <w:spacing w:line="280" w:lineRule="exact"/>
        <w:rPr>
          <w:rFonts w:ascii="Liberation Sans" w:hAnsi="Liberation Sans" w:cs="Liberation Sans"/>
        </w:rPr>
      </w:pPr>
    </w:p>
    <w:p w14:paraId="433958D7" w14:textId="77777777" w:rsidR="00F57DB9" w:rsidRPr="00E330AE" w:rsidRDefault="00F57DB9">
      <w:pPr>
        <w:pStyle w:val="BodyLarge"/>
        <w:tabs>
          <w:tab w:val="left" w:pos="720"/>
          <w:tab w:val="left" w:pos="1440"/>
          <w:tab w:val="right" w:leader="dot" w:pos="7587"/>
          <w:tab w:val="right" w:pos="8829"/>
          <w:tab w:val="right" w:pos="9954"/>
        </w:tabs>
        <w:rPr>
          <w:rFonts w:ascii="Liberation Sans" w:hAnsi="Liberation Sans" w:cs="Liberation Sans"/>
        </w:rPr>
      </w:pPr>
      <w:r w:rsidRPr="00E330AE">
        <w:rPr>
          <w:rFonts w:ascii="Liberation Sans" w:hAnsi="Liberation Sans" w:cs="Liberation Sans"/>
        </w:rPr>
        <w:t>(b)</w:t>
      </w:r>
      <w:r w:rsidRPr="00E330AE">
        <w:rPr>
          <w:rFonts w:ascii="Liberation Sans" w:hAnsi="Liberation Sans" w:cs="Liberation Sans"/>
        </w:rPr>
        <w:tab/>
        <w:t>Depreciation Expense</w:t>
      </w:r>
    </w:p>
    <w:p w14:paraId="433958D8" w14:textId="77777777" w:rsidR="00F57DB9" w:rsidRPr="00E330AE" w:rsidRDefault="00F57DB9">
      <w:pPr>
        <w:pStyle w:val="BodyLarge"/>
        <w:tabs>
          <w:tab w:val="left" w:pos="720"/>
          <w:tab w:val="left" w:pos="1440"/>
          <w:tab w:val="right" w:leader="dot" w:pos="7587"/>
          <w:tab w:val="right" w:pos="8829"/>
          <w:tab w:val="right" w:pos="9954"/>
        </w:tabs>
        <w:rPr>
          <w:rFonts w:ascii="Liberation Sans" w:hAnsi="Liberation Sans" w:cs="Liberation Sans"/>
        </w:rPr>
      </w:pPr>
      <w:r w:rsidRPr="00E330AE">
        <w:rPr>
          <w:rFonts w:ascii="Liberation Sans" w:hAnsi="Liberation Sans" w:cs="Liberation Sans"/>
        </w:rPr>
        <w:tab/>
      </w:r>
      <w:r w:rsidRPr="00E330AE">
        <w:rPr>
          <w:rFonts w:ascii="Liberation Sans" w:hAnsi="Liberation Sans" w:cs="Liberation Sans"/>
        </w:rPr>
        <w:t> </w:t>
      </w:r>
      <w:r w:rsidRPr="00E330AE">
        <w:rPr>
          <w:rFonts w:ascii="Liberation Sans" w:hAnsi="Liberation Sans" w:cs="Liberation Sans"/>
        </w:rPr>
        <w:t>[($70,000 – $10,000) X 1/5 X 4/12]</w:t>
      </w:r>
      <w:r w:rsidRPr="00E330AE">
        <w:rPr>
          <w:rFonts w:ascii="Liberation Sans" w:hAnsi="Liberation Sans" w:cs="Liberation Sans"/>
        </w:rPr>
        <w:tab/>
      </w:r>
      <w:r w:rsidRPr="00E330AE">
        <w:rPr>
          <w:rFonts w:ascii="Liberation Sans" w:hAnsi="Liberation Sans" w:cs="Liberation Sans"/>
        </w:rPr>
        <w:tab/>
        <w:t>4,000</w:t>
      </w:r>
    </w:p>
    <w:p w14:paraId="433958D9" w14:textId="77777777" w:rsidR="00F57DB9" w:rsidRPr="00E330AE" w:rsidRDefault="00F57DB9">
      <w:pPr>
        <w:pStyle w:val="BodyLarge"/>
        <w:tabs>
          <w:tab w:val="left" w:pos="720"/>
          <w:tab w:val="left" w:pos="1440"/>
          <w:tab w:val="right" w:leader="dot" w:pos="7587"/>
          <w:tab w:val="right" w:pos="8829"/>
          <w:tab w:val="right" w:pos="9954"/>
        </w:tabs>
        <w:rPr>
          <w:rFonts w:ascii="Liberation Sans" w:hAnsi="Liberation Sans" w:cs="Liberation Sans"/>
        </w:rPr>
      </w:pPr>
      <w:r w:rsidRPr="00E330AE">
        <w:rPr>
          <w:rFonts w:ascii="Liberation Sans" w:hAnsi="Liberation Sans" w:cs="Liberation Sans"/>
        </w:rPr>
        <w:tab/>
      </w:r>
      <w:r w:rsidRPr="00E330AE">
        <w:rPr>
          <w:rFonts w:ascii="Liberation Sans" w:hAnsi="Liberation Sans" w:cs="Liberation Sans"/>
        </w:rPr>
        <w:tab/>
        <w:t>Accumulated Depreciation—Equipment</w:t>
      </w:r>
      <w:r w:rsidRPr="00E330AE">
        <w:rPr>
          <w:rFonts w:ascii="Liberation Sans" w:hAnsi="Liberation Sans" w:cs="Liberation Sans"/>
        </w:rPr>
        <w:tab/>
      </w:r>
      <w:r w:rsidRPr="00E330AE">
        <w:rPr>
          <w:rFonts w:ascii="Liberation Sans" w:hAnsi="Liberation Sans" w:cs="Liberation Sans"/>
        </w:rPr>
        <w:tab/>
      </w:r>
      <w:r w:rsidRPr="00E330AE">
        <w:rPr>
          <w:rFonts w:ascii="Liberation Sans" w:hAnsi="Liberation Sans" w:cs="Liberation Sans"/>
        </w:rPr>
        <w:tab/>
        <w:t>4,000</w:t>
      </w:r>
    </w:p>
    <w:p w14:paraId="433958DA" w14:textId="77777777" w:rsidR="00F57DB9" w:rsidRPr="00E330AE" w:rsidRDefault="00F57DB9">
      <w:pPr>
        <w:pStyle w:val="BodyLarge"/>
        <w:tabs>
          <w:tab w:val="left" w:pos="720"/>
          <w:tab w:val="right" w:leader="dot" w:pos="7587"/>
          <w:tab w:val="right" w:pos="8829"/>
          <w:tab w:val="right" w:pos="9954"/>
        </w:tabs>
        <w:spacing w:before="120"/>
        <w:rPr>
          <w:rFonts w:ascii="Liberation Sans" w:hAnsi="Liberation Sans" w:cs="Liberation Sans"/>
        </w:rPr>
      </w:pPr>
      <w:r w:rsidRPr="00E330AE">
        <w:rPr>
          <w:rFonts w:ascii="Liberation Sans" w:hAnsi="Liberation Sans" w:cs="Liberation Sans"/>
        </w:rPr>
        <w:tab/>
        <w:t>Cash</w:t>
      </w:r>
      <w:r w:rsidRPr="00E330AE">
        <w:rPr>
          <w:rFonts w:ascii="Liberation Sans" w:hAnsi="Liberation Sans" w:cs="Liberation Sans"/>
        </w:rPr>
        <w:tab/>
      </w:r>
      <w:r w:rsidRPr="00E330AE">
        <w:rPr>
          <w:rFonts w:ascii="Liberation Sans" w:hAnsi="Liberation Sans" w:cs="Liberation Sans"/>
        </w:rPr>
        <w:tab/>
        <w:t>38,000</w:t>
      </w:r>
    </w:p>
    <w:p w14:paraId="433958DB" w14:textId="77777777" w:rsidR="00F57DB9" w:rsidRPr="00E330AE" w:rsidRDefault="00F57DB9">
      <w:pPr>
        <w:pStyle w:val="BodyLarge"/>
        <w:tabs>
          <w:tab w:val="left" w:pos="720"/>
          <w:tab w:val="left" w:pos="1440"/>
          <w:tab w:val="right" w:leader="dot" w:pos="7587"/>
          <w:tab w:val="right" w:pos="8829"/>
          <w:tab w:val="right" w:pos="9954"/>
        </w:tabs>
        <w:rPr>
          <w:rFonts w:ascii="Liberation Sans" w:hAnsi="Liberation Sans" w:cs="Liberation Sans"/>
        </w:rPr>
      </w:pPr>
      <w:r w:rsidRPr="00E330AE">
        <w:rPr>
          <w:rFonts w:ascii="Liberation Sans" w:hAnsi="Liberation Sans" w:cs="Liberation Sans"/>
        </w:rPr>
        <w:tab/>
        <w:t>Accumulated Depreciation—Equipment</w:t>
      </w:r>
    </w:p>
    <w:p w14:paraId="433958DC" w14:textId="77777777" w:rsidR="00F57DB9" w:rsidRPr="00E330AE" w:rsidRDefault="00F57DB9">
      <w:pPr>
        <w:pStyle w:val="BodyLarge"/>
        <w:tabs>
          <w:tab w:val="left" w:pos="720"/>
          <w:tab w:val="left" w:pos="1440"/>
          <w:tab w:val="right" w:leader="dot" w:pos="7587"/>
          <w:tab w:val="right" w:pos="8829"/>
          <w:tab w:val="right" w:pos="9954"/>
        </w:tabs>
        <w:rPr>
          <w:rFonts w:ascii="Liberation Sans" w:hAnsi="Liberation Sans" w:cs="Liberation Sans"/>
        </w:rPr>
      </w:pPr>
      <w:r w:rsidRPr="00E330AE">
        <w:rPr>
          <w:rFonts w:ascii="Liberation Sans" w:hAnsi="Liberation Sans" w:cs="Liberation Sans"/>
        </w:rPr>
        <w:tab/>
      </w:r>
      <w:r w:rsidRPr="00E330AE">
        <w:rPr>
          <w:rFonts w:ascii="Liberation Sans" w:hAnsi="Liberation Sans" w:cs="Liberation Sans"/>
        </w:rPr>
        <w:t> </w:t>
      </w:r>
      <w:r w:rsidRPr="00E330AE">
        <w:rPr>
          <w:rFonts w:ascii="Liberation Sans" w:hAnsi="Liberation Sans" w:cs="Liberation Sans"/>
        </w:rPr>
        <w:t>($36,000 + $4,000)</w:t>
      </w:r>
      <w:r w:rsidRPr="00E330AE">
        <w:rPr>
          <w:rFonts w:ascii="Liberation Sans" w:hAnsi="Liberation Sans" w:cs="Liberation Sans"/>
        </w:rPr>
        <w:tab/>
      </w:r>
      <w:r w:rsidRPr="00E330AE">
        <w:rPr>
          <w:rFonts w:ascii="Liberation Sans" w:hAnsi="Liberation Sans" w:cs="Liberation Sans"/>
        </w:rPr>
        <w:tab/>
        <w:t>40,000</w:t>
      </w:r>
    </w:p>
    <w:p w14:paraId="433958DD" w14:textId="77777777" w:rsidR="00F57DB9" w:rsidRPr="00E330AE" w:rsidRDefault="00F57DB9">
      <w:pPr>
        <w:pStyle w:val="BodyLarge"/>
        <w:tabs>
          <w:tab w:val="left" w:pos="720"/>
          <w:tab w:val="left" w:pos="1440"/>
          <w:tab w:val="right" w:leader="dot" w:pos="7587"/>
          <w:tab w:val="right" w:pos="8829"/>
          <w:tab w:val="right" w:pos="9954"/>
        </w:tabs>
        <w:rPr>
          <w:rFonts w:ascii="Liberation Sans" w:hAnsi="Liberation Sans" w:cs="Liberation Sans"/>
        </w:rPr>
      </w:pPr>
      <w:r w:rsidRPr="00E330AE">
        <w:rPr>
          <w:rFonts w:ascii="Liberation Sans" w:hAnsi="Liberation Sans" w:cs="Liberation Sans"/>
        </w:rPr>
        <w:tab/>
      </w:r>
      <w:r w:rsidRPr="00E330AE">
        <w:rPr>
          <w:rFonts w:ascii="Liberation Sans" w:hAnsi="Liberation Sans" w:cs="Liberation Sans"/>
        </w:rPr>
        <w:tab/>
        <w:t>Equipment</w:t>
      </w:r>
      <w:r w:rsidRPr="00E330AE">
        <w:rPr>
          <w:rFonts w:ascii="Liberation Sans" w:hAnsi="Liberation Sans" w:cs="Liberation Sans"/>
        </w:rPr>
        <w:tab/>
      </w:r>
      <w:r w:rsidRPr="00E330AE">
        <w:rPr>
          <w:rFonts w:ascii="Liberation Sans" w:hAnsi="Liberation Sans" w:cs="Liberation Sans"/>
        </w:rPr>
        <w:tab/>
      </w:r>
      <w:r w:rsidRPr="00E330AE">
        <w:rPr>
          <w:rFonts w:ascii="Liberation Sans" w:hAnsi="Liberation Sans" w:cs="Liberation Sans"/>
        </w:rPr>
        <w:tab/>
        <w:t>70,000</w:t>
      </w:r>
    </w:p>
    <w:p w14:paraId="433958DE" w14:textId="77777777" w:rsidR="00F57DB9" w:rsidRPr="00E330AE" w:rsidRDefault="00F57DB9">
      <w:pPr>
        <w:pStyle w:val="BodyLarge"/>
        <w:tabs>
          <w:tab w:val="left" w:pos="720"/>
          <w:tab w:val="left" w:pos="1440"/>
          <w:tab w:val="right" w:leader="dot" w:pos="7587"/>
          <w:tab w:val="right" w:pos="8829"/>
          <w:tab w:val="right" w:pos="9954"/>
        </w:tabs>
        <w:rPr>
          <w:rFonts w:ascii="Liberation Sans" w:hAnsi="Liberation Sans" w:cs="Liberation Sans"/>
        </w:rPr>
      </w:pPr>
      <w:r w:rsidRPr="00E330AE">
        <w:rPr>
          <w:rFonts w:ascii="Liberation Sans" w:hAnsi="Liberation Sans" w:cs="Liberation Sans"/>
        </w:rPr>
        <w:tab/>
      </w:r>
      <w:r w:rsidRPr="00E330AE">
        <w:rPr>
          <w:rFonts w:ascii="Liberation Sans" w:hAnsi="Liberation Sans" w:cs="Liberation Sans"/>
        </w:rPr>
        <w:tab/>
        <w:t>Gain on Disposal of Plant Assets</w:t>
      </w:r>
      <w:r w:rsidRPr="00E330AE">
        <w:rPr>
          <w:rFonts w:ascii="Liberation Sans" w:hAnsi="Liberation Sans" w:cs="Liberation Sans"/>
        </w:rPr>
        <w:tab/>
      </w:r>
      <w:r w:rsidRPr="00E330AE">
        <w:rPr>
          <w:rFonts w:ascii="Liberation Sans" w:hAnsi="Liberation Sans" w:cs="Liberation Sans"/>
        </w:rPr>
        <w:tab/>
      </w:r>
      <w:r w:rsidRPr="00E330AE">
        <w:rPr>
          <w:rFonts w:ascii="Liberation Sans" w:hAnsi="Liberation Sans" w:cs="Liberation Sans"/>
        </w:rPr>
        <w:tab/>
        <w:t>8,000</w:t>
      </w:r>
    </w:p>
    <w:p w14:paraId="433958DF" w14:textId="77777777" w:rsidR="00F57DB9" w:rsidRPr="00E330AE" w:rsidRDefault="00F57DB9">
      <w:pPr>
        <w:pStyle w:val="BodyLarge"/>
        <w:tabs>
          <w:tab w:val="left" w:pos="783"/>
          <w:tab w:val="right" w:pos="5670"/>
        </w:tabs>
        <w:rPr>
          <w:rFonts w:ascii="Liberation Sans" w:hAnsi="Liberation Sans" w:cs="Liberation Sans"/>
        </w:rPr>
      </w:pPr>
    </w:p>
    <w:p w14:paraId="433958E0" w14:textId="77777777" w:rsidR="00F57DB9" w:rsidRPr="00E330AE" w:rsidRDefault="00F57DB9">
      <w:pPr>
        <w:pStyle w:val="BodyLarge"/>
        <w:tabs>
          <w:tab w:val="left" w:pos="621"/>
          <w:tab w:val="left" w:pos="1170"/>
          <w:tab w:val="right" w:leader="dot" w:pos="7326"/>
          <w:tab w:val="right" w:pos="8640"/>
          <w:tab w:val="right" w:pos="9936"/>
        </w:tabs>
        <w:rPr>
          <w:rFonts w:ascii="Liberation Sans" w:hAnsi="Liberation Sans" w:cs="Liberation Sans"/>
        </w:rPr>
      </w:pPr>
      <w:r w:rsidRPr="00E330AE">
        <w:rPr>
          <w:rFonts w:ascii="Liberation Sans" w:hAnsi="Liberation Sans" w:cs="Liberation Sans"/>
        </w:rPr>
        <w:t>(c)</w:t>
      </w:r>
      <w:r w:rsidRPr="00E330AE">
        <w:rPr>
          <w:rFonts w:ascii="Liberation Sans" w:hAnsi="Liberation Sans" w:cs="Liberation Sans"/>
        </w:rPr>
        <w:tab/>
        <w:t>Cash</w:t>
      </w:r>
      <w:r w:rsidRPr="00E330AE">
        <w:rPr>
          <w:rFonts w:ascii="Liberation Sans" w:hAnsi="Liberation Sans" w:cs="Liberation Sans"/>
        </w:rPr>
        <w:tab/>
      </w:r>
      <w:r w:rsidRPr="00E330AE">
        <w:rPr>
          <w:rFonts w:ascii="Liberation Sans" w:hAnsi="Liberation Sans" w:cs="Liberation Sans"/>
        </w:rPr>
        <w:tab/>
        <w:t>23,000</w:t>
      </w:r>
    </w:p>
    <w:p w14:paraId="433958E1" w14:textId="77777777" w:rsidR="00F57DB9" w:rsidRPr="00E330AE" w:rsidRDefault="00F57DB9">
      <w:pPr>
        <w:pStyle w:val="BodyLarge"/>
        <w:tabs>
          <w:tab w:val="left" w:pos="621"/>
          <w:tab w:val="left" w:pos="1170"/>
          <w:tab w:val="right" w:leader="dot" w:pos="7326"/>
          <w:tab w:val="right" w:pos="8640"/>
          <w:tab w:val="right" w:pos="9936"/>
        </w:tabs>
        <w:rPr>
          <w:rFonts w:ascii="Liberation Sans" w:hAnsi="Liberation Sans" w:cs="Liberation Sans"/>
        </w:rPr>
      </w:pPr>
      <w:r w:rsidRPr="00E330AE">
        <w:rPr>
          <w:rFonts w:ascii="Liberation Sans" w:hAnsi="Liberation Sans" w:cs="Liberation Sans"/>
        </w:rPr>
        <w:tab/>
        <w:t>Accumulated Depreciation—Equipment</w:t>
      </w:r>
      <w:r w:rsidRPr="00E330AE">
        <w:rPr>
          <w:rFonts w:ascii="Liberation Sans" w:hAnsi="Liberation Sans" w:cs="Liberation Sans"/>
        </w:rPr>
        <w:tab/>
      </w:r>
      <w:r w:rsidRPr="00E330AE">
        <w:rPr>
          <w:rFonts w:ascii="Liberation Sans" w:hAnsi="Liberation Sans" w:cs="Liberation Sans"/>
        </w:rPr>
        <w:tab/>
        <w:t>36,000</w:t>
      </w:r>
    </w:p>
    <w:p w14:paraId="433958E2" w14:textId="77777777" w:rsidR="00F57DB9" w:rsidRPr="00E330AE" w:rsidRDefault="00F57DB9">
      <w:pPr>
        <w:pStyle w:val="BodyLarge"/>
        <w:tabs>
          <w:tab w:val="left" w:pos="621"/>
          <w:tab w:val="left" w:pos="1170"/>
          <w:tab w:val="right" w:leader="dot" w:pos="7326"/>
          <w:tab w:val="right" w:pos="8640"/>
          <w:tab w:val="right" w:pos="9936"/>
        </w:tabs>
        <w:rPr>
          <w:rFonts w:ascii="Liberation Sans" w:hAnsi="Liberation Sans" w:cs="Liberation Sans"/>
        </w:rPr>
      </w:pPr>
      <w:r w:rsidRPr="00E330AE">
        <w:rPr>
          <w:rFonts w:ascii="Liberation Sans" w:hAnsi="Liberation Sans" w:cs="Liberation Sans"/>
        </w:rPr>
        <w:tab/>
        <w:t>Loss on Disposal of Plant Assets</w:t>
      </w:r>
      <w:r w:rsidRPr="00E330AE">
        <w:rPr>
          <w:rFonts w:ascii="Liberation Sans" w:hAnsi="Liberation Sans" w:cs="Liberation Sans"/>
        </w:rPr>
        <w:tab/>
      </w:r>
      <w:r w:rsidRPr="00E330AE">
        <w:rPr>
          <w:rFonts w:ascii="Liberation Sans" w:hAnsi="Liberation Sans" w:cs="Liberation Sans"/>
        </w:rPr>
        <w:tab/>
        <w:t>11,000</w:t>
      </w:r>
    </w:p>
    <w:p w14:paraId="433958E3" w14:textId="77777777" w:rsidR="00F57DB9" w:rsidRPr="00E330AE" w:rsidRDefault="00F57DB9">
      <w:pPr>
        <w:pStyle w:val="BodyLarge"/>
        <w:tabs>
          <w:tab w:val="left" w:pos="621"/>
          <w:tab w:val="left" w:pos="1170"/>
          <w:tab w:val="right" w:leader="dot" w:pos="7326"/>
          <w:tab w:val="right" w:pos="8640"/>
          <w:tab w:val="right" w:pos="9936"/>
        </w:tabs>
        <w:rPr>
          <w:rFonts w:ascii="Liberation Sans" w:hAnsi="Liberation Sans" w:cs="Liberation Sans"/>
        </w:rPr>
      </w:pPr>
      <w:r w:rsidRPr="00E330AE">
        <w:rPr>
          <w:rFonts w:ascii="Liberation Sans" w:hAnsi="Liberation Sans" w:cs="Liberation Sans"/>
        </w:rPr>
        <w:tab/>
      </w:r>
      <w:r w:rsidRPr="00E330AE">
        <w:rPr>
          <w:rFonts w:ascii="Liberation Sans" w:hAnsi="Liberation Sans" w:cs="Liberation Sans"/>
        </w:rPr>
        <w:tab/>
        <w:t>Equipment</w:t>
      </w:r>
      <w:r w:rsidRPr="00E330AE">
        <w:rPr>
          <w:rFonts w:ascii="Liberation Sans" w:hAnsi="Liberation Sans" w:cs="Liberation Sans"/>
        </w:rPr>
        <w:tab/>
      </w:r>
      <w:r w:rsidRPr="00E330AE">
        <w:rPr>
          <w:rFonts w:ascii="Liberation Sans" w:hAnsi="Liberation Sans" w:cs="Liberation Sans"/>
        </w:rPr>
        <w:tab/>
      </w:r>
      <w:r w:rsidRPr="00E330AE">
        <w:rPr>
          <w:rFonts w:ascii="Liberation Sans" w:hAnsi="Liberation Sans" w:cs="Liberation Sans"/>
        </w:rPr>
        <w:tab/>
        <w:t>70,000</w:t>
      </w:r>
    </w:p>
    <w:p w14:paraId="433958E4" w14:textId="77777777" w:rsidR="00F57DB9" w:rsidRPr="00E330AE" w:rsidRDefault="00F57DB9">
      <w:pPr>
        <w:pStyle w:val="BodyLarge"/>
        <w:tabs>
          <w:tab w:val="left" w:pos="621"/>
          <w:tab w:val="left" w:pos="1170"/>
          <w:tab w:val="right" w:leader="dot" w:pos="7326"/>
          <w:tab w:val="right" w:pos="8640"/>
          <w:tab w:val="right" w:pos="9936"/>
        </w:tabs>
        <w:rPr>
          <w:rFonts w:ascii="Liberation Sans" w:hAnsi="Liberation Sans" w:cs="Liberation Sans"/>
        </w:rPr>
      </w:pPr>
    </w:p>
    <w:p w14:paraId="433958E5" w14:textId="77777777" w:rsidR="00F57DB9" w:rsidRPr="00E330AE" w:rsidRDefault="00F57DB9">
      <w:pPr>
        <w:pStyle w:val="BodyLarge"/>
        <w:tabs>
          <w:tab w:val="left" w:pos="621"/>
          <w:tab w:val="left" w:pos="1170"/>
          <w:tab w:val="right" w:leader="dot" w:pos="7326"/>
          <w:tab w:val="right" w:pos="8640"/>
          <w:tab w:val="right" w:pos="9936"/>
        </w:tabs>
        <w:rPr>
          <w:rFonts w:ascii="Liberation Sans" w:hAnsi="Liberation Sans" w:cs="Liberation Sans"/>
        </w:rPr>
      </w:pPr>
      <w:r w:rsidRPr="00E330AE">
        <w:rPr>
          <w:rFonts w:ascii="Liberation Sans" w:hAnsi="Liberation Sans" w:cs="Liberation Sans"/>
        </w:rPr>
        <w:t>(d)</w:t>
      </w:r>
      <w:r w:rsidRPr="00E330AE">
        <w:rPr>
          <w:rFonts w:ascii="Liberation Sans" w:hAnsi="Liberation Sans" w:cs="Liberation Sans"/>
        </w:rPr>
        <w:tab/>
        <w:t>Depreciation Expense</w:t>
      </w:r>
    </w:p>
    <w:p w14:paraId="433958E6" w14:textId="77777777" w:rsidR="00F57DB9" w:rsidRPr="00E330AE" w:rsidRDefault="00F57DB9">
      <w:pPr>
        <w:pStyle w:val="BodyLarge"/>
        <w:tabs>
          <w:tab w:val="left" w:pos="621"/>
          <w:tab w:val="left" w:pos="1170"/>
          <w:tab w:val="right" w:leader="dot" w:pos="7326"/>
          <w:tab w:val="right" w:pos="8640"/>
          <w:tab w:val="right" w:pos="9936"/>
        </w:tabs>
        <w:rPr>
          <w:rFonts w:ascii="Liberation Sans" w:hAnsi="Liberation Sans" w:cs="Liberation Sans"/>
        </w:rPr>
      </w:pPr>
      <w:r w:rsidRPr="00E330AE">
        <w:rPr>
          <w:rFonts w:ascii="Liberation Sans" w:hAnsi="Liberation Sans" w:cs="Liberation Sans"/>
        </w:rPr>
        <w:tab/>
      </w:r>
      <w:r w:rsidRPr="00E330AE">
        <w:rPr>
          <w:rFonts w:ascii="Liberation Sans" w:hAnsi="Liberation Sans" w:cs="Liberation Sans"/>
        </w:rPr>
        <w:t> </w:t>
      </w:r>
      <w:r w:rsidRPr="00E330AE">
        <w:rPr>
          <w:rFonts w:ascii="Liberation Sans" w:hAnsi="Liberation Sans" w:cs="Liberation Sans"/>
        </w:rPr>
        <w:t>[($70,000 – $10,000) X 1/5 X 9/12]</w:t>
      </w:r>
      <w:r w:rsidRPr="00E330AE">
        <w:rPr>
          <w:rFonts w:ascii="Liberation Sans" w:hAnsi="Liberation Sans" w:cs="Liberation Sans"/>
        </w:rPr>
        <w:tab/>
      </w:r>
      <w:r w:rsidRPr="00E330AE">
        <w:rPr>
          <w:rFonts w:ascii="Liberation Sans" w:hAnsi="Liberation Sans" w:cs="Liberation Sans"/>
        </w:rPr>
        <w:tab/>
        <w:t>9,000</w:t>
      </w:r>
    </w:p>
    <w:p w14:paraId="433958E7" w14:textId="77777777" w:rsidR="00F57DB9" w:rsidRPr="00E330AE" w:rsidRDefault="00F57DB9">
      <w:pPr>
        <w:pStyle w:val="BodyLarge"/>
        <w:tabs>
          <w:tab w:val="left" w:pos="621"/>
          <w:tab w:val="left" w:pos="1170"/>
          <w:tab w:val="right" w:leader="dot" w:pos="7326"/>
          <w:tab w:val="right" w:pos="8640"/>
          <w:tab w:val="right" w:pos="9936"/>
        </w:tabs>
        <w:rPr>
          <w:rFonts w:ascii="Liberation Sans" w:hAnsi="Liberation Sans" w:cs="Liberation Sans"/>
        </w:rPr>
      </w:pPr>
      <w:r w:rsidRPr="00E330AE">
        <w:rPr>
          <w:rFonts w:ascii="Liberation Sans" w:hAnsi="Liberation Sans" w:cs="Liberation Sans"/>
        </w:rPr>
        <w:tab/>
      </w:r>
      <w:r w:rsidRPr="00E330AE">
        <w:rPr>
          <w:rFonts w:ascii="Liberation Sans" w:hAnsi="Liberation Sans" w:cs="Liberation Sans"/>
        </w:rPr>
        <w:tab/>
        <w:t>Accumulated Depreciation—Equipment</w:t>
      </w:r>
      <w:r w:rsidRPr="00E330AE">
        <w:rPr>
          <w:rFonts w:ascii="Liberation Sans" w:hAnsi="Liberation Sans" w:cs="Liberation Sans"/>
        </w:rPr>
        <w:tab/>
      </w:r>
      <w:r w:rsidRPr="00E330AE">
        <w:rPr>
          <w:rFonts w:ascii="Liberation Sans" w:hAnsi="Liberation Sans" w:cs="Liberation Sans"/>
        </w:rPr>
        <w:tab/>
      </w:r>
      <w:r w:rsidRPr="00E330AE">
        <w:rPr>
          <w:rFonts w:ascii="Liberation Sans" w:hAnsi="Liberation Sans" w:cs="Liberation Sans"/>
        </w:rPr>
        <w:tab/>
        <w:t>9,000</w:t>
      </w:r>
    </w:p>
    <w:p w14:paraId="433958E8" w14:textId="77777777" w:rsidR="00F57DB9" w:rsidRPr="00E330AE" w:rsidRDefault="00F57DB9">
      <w:pPr>
        <w:pStyle w:val="BodyLarge"/>
        <w:tabs>
          <w:tab w:val="left" w:pos="621"/>
          <w:tab w:val="left" w:pos="1170"/>
          <w:tab w:val="right" w:leader="dot" w:pos="7326"/>
          <w:tab w:val="right" w:pos="8640"/>
          <w:tab w:val="right" w:pos="9936"/>
        </w:tabs>
        <w:rPr>
          <w:rFonts w:ascii="Liberation Sans" w:hAnsi="Liberation Sans" w:cs="Liberation Sans"/>
        </w:rPr>
      </w:pPr>
    </w:p>
    <w:p w14:paraId="433958E9" w14:textId="77777777" w:rsidR="00F57DB9" w:rsidRPr="00E330AE" w:rsidRDefault="00F57DB9">
      <w:pPr>
        <w:pStyle w:val="BodyLarge"/>
        <w:tabs>
          <w:tab w:val="left" w:pos="621"/>
          <w:tab w:val="left" w:pos="1170"/>
          <w:tab w:val="right" w:leader="dot" w:pos="7326"/>
          <w:tab w:val="right" w:pos="8640"/>
          <w:tab w:val="right" w:pos="9936"/>
        </w:tabs>
        <w:rPr>
          <w:rFonts w:ascii="Liberation Sans" w:hAnsi="Liberation Sans" w:cs="Liberation Sans"/>
        </w:rPr>
      </w:pPr>
      <w:r w:rsidRPr="00E330AE">
        <w:rPr>
          <w:rFonts w:ascii="Liberation Sans" w:hAnsi="Liberation Sans" w:cs="Liberation Sans"/>
        </w:rPr>
        <w:tab/>
        <w:t>Cash</w:t>
      </w:r>
      <w:r w:rsidRPr="00E330AE">
        <w:rPr>
          <w:rFonts w:ascii="Liberation Sans" w:hAnsi="Liberation Sans" w:cs="Liberation Sans"/>
        </w:rPr>
        <w:tab/>
      </w:r>
      <w:r w:rsidRPr="00E330AE">
        <w:rPr>
          <w:rFonts w:ascii="Liberation Sans" w:hAnsi="Liberation Sans" w:cs="Liberation Sans"/>
        </w:rPr>
        <w:tab/>
        <w:t>23,000</w:t>
      </w:r>
    </w:p>
    <w:p w14:paraId="433958EA" w14:textId="77777777" w:rsidR="00F57DB9" w:rsidRPr="00E330AE" w:rsidRDefault="00F57DB9">
      <w:pPr>
        <w:pStyle w:val="BodyLarge"/>
        <w:tabs>
          <w:tab w:val="left" w:pos="621"/>
          <w:tab w:val="left" w:pos="1170"/>
          <w:tab w:val="right" w:leader="dot" w:pos="7326"/>
          <w:tab w:val="right" w:pos="8640"/>
          <w:tab w:val="right" w:pos="9936"/>
        </w:tabs>
        <w:rPr>
          <w:rFonts w:ascii="Liberation Sans" w:hAnsi="Liberation Sans" w:cs="Liberation Sans"/>
        </w:rPr>
      </w:pPr>
      <w:r w:rsidRPr="00E330AE">
        <w:rPr>
          <w:rFonts w:ascii="Liberation Sans" w:hAnsi="Liberation Sans" w:cs="Liberation Sans"/>
        </w:rPr>
        <w:tab/>
        <w:t>Accumulated Depreciation—Equipment</w:t>
      </w:r>
    </w:p>
    <w:p w14:paraId="433958EB" w14:textId="77777777" w:rsidR="00F57DB9" w:rsidRPr="00E330AE" w:rsidRDefault="00F57DB9">
      <w:pPr>
        <w:pStyle w:val="BodyLarge"/>
        <w:tabs>
          <w:tab w:val="left" w:pos="621"/>
          <w:tab w:val="left" w:pos="1170"/>
          <w:tab w:val="right" w:leader="dot" w:pos="7326"/>
          <w:tab w:val="right" w:pos="8640"/>
          <w:tab w:val="right" w:pos="9936"/>
        </w:tabs>
        <w:rPr>
          <w:rFonts w:ascii="Liberation Sans" w:hAnsi="Liberation Sans" w:cs="Liberation Sans"/>
        </w:rPr>
      </w:pPr>
      <w:r w:rsidRPr="00E330AE">
        <w:rPr>
          <w:rFonts w:ascii="Liberation Sans" w:hAnsi="Liberation Sans" w:cs="Liberation Sans"/>
        </w:rPr>
        <w:tab/>
      </w:r>
      <w:r w:rsidRPr="00E330AE">
        <w:rPr>
          <w:rFonts w:ascii="Liberation Sans" w:hAnsi="Liberation Sans" w:cs="Liberation Sans"/>
        </w:rPr>
        <w:t> </w:t>
      </w:r>
      <w:r w:rsidRPr="00E330AE">
        <w:rPr>
          <w:rFonts w:ascii="Liberation Sans" w:hAnsi="Liberation Sans" w:cs="Liberation Sans"/>
        </w:rPr>
        <w:t>($36,000 + $9,000)</w:t>
      </w:r>
      <w:r w:rsidRPr="00E330AE">
        <w:rPr>
          <w:rFonts w:ascii="Liberation Sans" w:hAnsi="Liberation Sans" w:cs="Liberation Sans"/>
        </w:rPr>
        <w:tab/>
      </w:r>
      <w:r w:rsidRPr="00E330AE">
        <w:rPr>
          <w:rFonts w:ascii="Liberation Sans" w:hAnsi="Liberation Sans" w:cs="Liberation Sans"/>
        </w:rPr>
        <w:tab/>
        <w:t>45,000</w:t>
      </w:r>
    </w:p>
    <w:p w14:paraId="433958EC" w14:textId="77777777" w:rsidR="00F57DB9" w:rsidRPr="00E330AE" w:rsidRDefault="00F57DB9">
      <w:pPr>
        <w:pStyle w:val="BodyLarge"/>
        <w:tabs>
          <w:tab w:val="left" w:pos="621"/>
          <w:tab w:val="left" w:pos="1170"/>
          <w:tab w:val="right" w:leader="dot" w:pos="7326"/>
          <w:tab w:val="right" w:pos="8640"/>
          <w:tab w:val="right" w:pos="9936"/>
        </w:tabs>
        <w:rPr>
          <w:rFonts w:ascii="Liberation Sans" w:hAnsi="Liberation Sans" w:cs="Liberation Sans"/>
        </w:rPr>
      </w:pPr>
      <w:r w:rsidRPr="00E330AE">
        <w:rPr>
          <w:rFonts w:ascii="Liberation Sans" w:hAnsi="Liberation Sans" w:cs="Liberation Sans"/>
        </w:rPr>
        <w:tab/>
        <w:t>Loss on Disposal of Plant Assets</w:t>
      </w:r>
      <w:r w:rsidRPr="00E330AE">
        <w:rPr>
          <w:rFonts w:ascii="Liberation Sans" w:hAnsi="Liberation Sans" w:cs="Liberation Sans"/>
        </w:rPr>
        <w:tab/>
      </w:r>
      <w:r w:rsidRPr="00E330AE">
        <w:rPr>
          <w:rFonts w:ascii="Liberation Sans" w:hAnsi="Liberation Sans" w:cs="Liberation Sans"/>
        </w:rPr>
        <w:tab/>
        <w:t>2,000</w:t>
      </w:r>
    </w:p>
    <w:p w14:paraId="433958ED" w14:textId="77777777" w:rsidR="00F57DB9" w:rsidRPr="00E330AE" w:rsidRDefault="00F57DB9">
      <w:pPr>
        <w:pStyle w:val="BodyLarge"/>
        <w:tabs>
          <w:tab w:val="left" w:pos="621"/>
          <w:tab w:val="left" w:pos="1170"/>
          <w:tab w:val="right" w:leader="dot" w:pos="7326"/>
          <w:tab w:val="right" w:pos="8640"/>
          <w:tab w:val="right" w:pos="9936"/>
        </w:tabs>
        <w:rPr>
          <w:rFonts w:ascii="Liberation Sans" w:hAnsi="Liberation Sans" w:cs="Liberation Sans"/>
        </w:rPr>
      </w:pPr>
      <w:r w:rsidRPr="00E330AE">
        <w:rPr>
          <w:rFonts w:ascii="Liberation Sans" w:hAnsi="Liberation Sans" w:cs="Liberation Sans"/>
        </w:rPr>
        <w:tab/>
      </w:r>
      <w:r w:rsidRPr="00E330AE">
        <w:rPr>
          <w:rFonts w:ascii="Liberation Sans" w:hAnsi="Liberation Sans" w:cs="Liberation Sans"/>
        </w:rPr>
        <w:tab/>
        <w:t>Equipment</w:t>
      </w:r>
      <w:r w:rsidRPr="00E330AE">
        <w:rPr>
          <w:rFonts w:ascii="Liberation Sans" w:hAnsi="Liberation Sans" w:cs="Liberation Sans"/>
        </w:rPr>
        <w:tab/>
      </w:r>
      <w:r w:rsidRPr="00E330AE">
        <w:rPr>
          <w:rFonts w:ascii="Liberation Sans" w:hAnsi="Liberation Sans" w:cs="Liberation Sans"/>
        </w:rPr>
        <w:tab/>
      </w:r>
      <w:r w:rsidRPr="00E330AE">
        <w:rPr>
          <w:rFonts w:ascii="Liberation Sans" w:hAnsi="Liberation Sans" w:cs="Liberation Sans"/>
        </w:rPr>
        <w:tab/>
        <w:t>70,000</w:t>
      </w:r>
    </w:p>
    <w:p w14:paraId="433958EE" w14:textId="77777777" w:rsidR="00F57DB9" w:rsidRPr="00E330AE" w:rsidRDefault="00F57DB9">
      <w:pPr>
        <w:pStyle w:val="BodyLarge"/>
        <w:rPr>
          <w:rFonts w:ascii="Liberation Sans" w:hAnsi="Liberation Sans" w:cs="Liberation Sans"/>
        </w:rPr>
      </w:pPr>
    </w:p>
    <w:p w14:paraId="433958EF" w14:textId="77777777" w:rsidR="00F57DB9" w:rsidRPr="00E330AE" w:rsidRDefault="00F57DB9">
      <w:pPr>
        <w:pStyle w:val="BodyLarge"/>
        <w:rPr>
          <w:rFonts w:ascii="Liberation Sans" w:hAnsi="Liberation Sans" w:cs="Liberation Sans"/>
        </w:rPr>
      </w:pPr>
    </w:p>
    <w:p w14:paraId="433958F0" w14:textId="77777777" w:rsidR="00F57DB9" w:rsidRPr="00E330AE" w:rsidRDefault="00F57DB9">
      <w:pPr>
        <w:pStyle w:val="BodyLarge"/>
        <w:rPr>
          <w:rFonts w:ascii="Liberation Sans" w:hAnsi="Liberation Sans" w:cs="Liberation Sans"/>
        </w:rPr>
      </w:pPr>
      <w:r w:rsidRPr="00E330AE">
        <w:rPr>
          <w:rFonts w:ascii="Liberation Sans" w:hAnsi="Liberation Sans" w:cs="Liberation Sans"/>
        </w:rPr>
        <w:t>EXERCISE 9-11B</w:t>
      </w:r>
    </w:p>
    <w:p w14:paraId="433958F1" w14:textId="77777777" w:rsidR="00F57DB9" w:rsidRPr="00E330AE" w:rsidRDefault="00F57DB9">
      <w:pPr>
        <w:pStyle w:val="BodyLarge"/>
        <w:rPr>
          <w:rFonts w:ascii="Liberation Sans" w:hAnsi="Liberation Sans" w:cs="Liberation Sans"/>
        </w:rPr>
      </w:pPr>
    </w:p>
    <w:p w14:paraId="433958F2" w14:textId="77777777" w:rsidR="00F57DB9" w:rsidRPr="00E330AE" w:rsidRDefault="00F57DB9">
      <w:pPr>
        <w:pStyle w:val="BodyLarge"/>
        <w:tabs>
          <w:tab w:val="left" w:pos="600"/>
          <w:tab w:val="right" w:pos="1580"/>
          <w:tab w:val="left" w:pos="1980"/>
          <w:tab w:val="left" w:pos="2580"/>
          <w:tab w:val="right" w:leader="dot" w:pos="7320"/>
          <w:tab w:val="right" w:pos="8640"/>
          <w:tab w:val="right" w:pos="9940"/>
        </w:tabs>
        <w:rPr>
          <w:rFonts w:ascii="Liberation Sans" w:hAnsi="Liberation Sans" w:cs="Liberation Sans"/>
        </w:rPr>
      </w:pPr>
      <w:r w:rsidRPr="00E330AE">
        <w:rPr>
          <w:rFonts w:ascii="Liberation Sans" w:hAnsi="Liberation Sans" w:cs="Liberation Sans"/>
        </w:rPr>
        <w:t>(a)</w:t>
      </w:r>
      <w:r w:rsidRPr="00E330AE">
        <w:rPr>
          <w:rFonts w:ascii="Liberation Sans" w:hAnsi="Liberation Sans" w:cs="Liberation Sans"/>
        </w:rPr>
        <w:tab/>
        <w:t>Dec.</w:t>
      </w:r>
      <w:r w:rsidRPr="00E330AE">
        <w:rPr>
          <w:rFonts w:ascii="Liberation Sans" w:hAnsi="Liberation Sans" w:cs="Liberation Sans"/>
        </w:rPr>
        <w:tab/>
        <w:t>31</w:t>
      </w:r>
      <w:r w:rsidRPr="00E330AE">
        <w:rPr>
          <w:rFonts w:ascii="Liberation Sans" w:hAnsi="Liberation Sans" w:cs="Liberation Sans"/>
        </w:rPr>
        <w:tab/>
        <w:t>Depletion Expense</w:t>
      </w:r>
      <w:r w:rsidRPr="00E330AE">
        <w:rPr>
          <w:rFonts w:ascii="Liberation Sans" w:hAnsi="Liberation Sans" w:cs="Liberation Sans"/>
        </w:rPr>
        <w:tab/>
      </w:r>
      <w:r w:rsidRPr="00E330AE">
        <w:rPr>
          <w:rFonts w:ascii="Liberation Sans" w:hAnsi="Liberation Sans" w:cs="Liberation Sans"/>
        </w:rPr>
        <w:tab/>
        <w:t>75,000</w:t>
      </w:r>
    </w:p>
    <w:p w14:paraId="433958F3" w14:textId="77777777" w:rsidR="00F57DB9" w:rsidRPr="00E330AE" w:rsidRDefault="00F57DB9">
      <w:pPr>
        <w:pStyle w:val="BodyLarge"/>
        <w:tabs>
          <w:tab w:val="left" w:pos="600"/>
          <w:tab w:val="right" w:pos="1580"/>
          <w:tab w:val="left" w:pos="1980"/>
          <w:tab w:val="left" w:pos="2580"/>
          <w:tab w:val="right" w:leader="dot" w:pos="7320"/>
          <w:tab w:val="right" w:pos="8640"/>
          <w:tab w:val="right" w:pos="9940"/>
        </w:tabs>
        <w:rPr>
          <w:rFonts w:ascii="Liberation Sans" w:hAnsi="Liberation Sans" w:cs="Liberation Sans"/>
        </w:rPr>
      </w:pPr>
      <w:r w:rsidRPr="00E330AE">
        <w:rPr>
          <w:rFonts w:ascii="Liberation Sans" w:hAnsi="Liberation Sans" w:cs="Liberation Sans"/>
        </w:rPr>
        <w:tab/>
      </w:r>
      <w:r w:rsidRPr="00E330AE">
        <w:rPr>
          <w:rFonts w:ascii="Liberation Sans" w:hAnsi="Liberation Sans" w:cs="Liberation Sans"/>
        </w:rPr>
        <w:tab/>
      </w:r>
      <w:r w:rsidRPr="00E330AE">
        <w:rPr>
          <w:rFonts w:ascii="Liberation Sans" w:hAnsi="Liberation Sans" w:cs="Liberation Sans"/>
        </w:rPr>
        <w:tab/>
      </w:r>
      <w:r w:rsidRPr="00E330AE">
        <w:rPr>
          <w:rFonts w:ascii="Liberation Sans" w:hAnsi="Liberation Sans" w:cs="Liberation Sans"/>
        </w:rPr>
        <w:tab/>
        <w:t>Accumulated Depletion</w:t>
      </w:r>
    </w:p>
    <w:p w14:paraId="433958F4" w14:textId="77777777" w:rsidR="00F57DB9" w:rsidRPr="00E330AE" w:rsidRDefault="00F57DB9">
      <w:pPr>
        <w:pStyle w:val="BodyLarge"/>
        <w:tabs>
          <w:tab w:val="left" w:pos="600"/>
          <w:tab w:val="right" w:pos="1580"/>
          <w:tab w:val="left" w:pos="1980"/>
          <w:tab w:val="left" w:pos="2580"/>
          <w:tab w:val="right" w:leader="dot" w:pos="7320"/>
          <w:tab w:val="right" w:pos="8640"/>
          <w:tab w:val="right" w:pos="9940"/>
        </w:tabs>
        <w:rPr>
          <w:rFonts w:ascii="Liberation Sans" w:hAnsi="Liberation Sans" w:cs="Liberation Sans"/>
        </w:rPr>
      </w:pPr>
      <w:r w:rsidRPr="00E330AE">
        <w:rPr>
          <w:rFonts w:ascii="Liberation Sans" w:hAnsi="Liberation Sans" w:cs="Liberation Sans"/>
        </w:rPr>
        <w:tab/>
      </w:r>
      <w:r w:rsidRPr="00E330AE">
        <w:rPr>
          <w:rFonts w:ascii="Liberation Sans" w:hAnsi="Liberation Sans" w:cs="Liberation Sans"/>
        </w:rPr>
        <w:tab/>
      </w:r>
      <w:r w:rsidRPr="00E330AE">
        <w:rPr>
          <w:rFonts w:ascii="Liberation Sans" w:hAnsi="Liberation Sans" w:cs="Liberation Sans"/>
        </w:rPr>
        <w:tab/>
      </w:r>
      <w:r w:rsidRPr="00E330AE">
        <w:rPr>
          <w:rFonts w:ascii="Liberation Sans" w:hAnsi="Liberation Sans" w:cs="Liberation Sans"/>
        </w:rPr>
        <w:tab/>
      </w:r>
      <w:r w:rsidRPr="00E330AE">
        <w:rPr>
          <w:rFonts w:ascii="Liberation Sans" w:hAnsi="Liberation Sans" w:cs="Liberation Sans"/>
        </w:rPr>
        <w:t> </w:t>
      </w:r>
      <w:r w:rsidRPr="00E330AE">
        <w:rPr>
          <w:rFonts w:ascii="Liberation Sans" w:hAnsi="Liberation Sans" w:cs="Liberation Sans"/>
        </w:rPr>
        <w:t> </w:t>
      </w:r>
      <w:r w:rsidRPr="00E330AE">
        <w:rPr>
          <w:rFonts w:ascii="Liberation Sans" w:hAnsi="Liberation Sans" w:cs="Liberation Sans"/>
        </w:rPr>
        <w:t>(100,000 X $.75)</w:t>
      </w:r>
      <w:r w:rsidRPr="00E330AE">
        <w:rPr>
          <w:rFonts w:ascii="Liberation Sans" w:hAnsi="Liberation Sans" w:cs="Liberation Sans"/>
        </w:rPr>
        <w:tab/>
      </w:r>
      <w:r w:rsidRPr="00E330AE">
        <w:rPr>
          <w:rFonts w:ascii="Liberation Sans" w:hAnsi="Liberation Sans" w:cs="Liberation Sans"/>
        </w:rPr>
        <w:tab/>
      </w:r>
      <w:r w:rsidRPr="00E330AE">
        <w:rPr>
          <w:rFonts w:ascii="Liberation Sans" w:hAnsi="Liberation Sans" w:cs="Liberation Sans"/>
        </w:rPr>
        <w:tab/>
        <w:t>75,000</w:t>
      </w:r>
    </w:p>
    <w:p w14:paraId="433958F5" w14:textId="77777777" w:rsidR="00F57DB9" w:rsidRPr="00E330AE" w:rsidRDefault="00F57DB9">
      <w:pPr>
        <w:pStyle w:val="BodyLarge"/>
        <w:spacing w:line="200" w:lineRule="exact"/>
        <w:rPr>
          <w:rFonts w:ascii="Liberation Sans" w:hAnsi="Liberation Sans" w:cs="Liberation Sans"/>
        </w:rPr>
      </w:pPr>
    </w:p>
    <w:p w14:paraId="433958F6" w14:textId="77777777" w:rsidR="00F57DB9" w:rsidRPr="00E330AE" w:rsidRDefault="00F57DB9">
      <w:pPr>
        <w:pStyle w:val="BodyLarge"/>
        <w:tabs>
          <w:tab w:val="left" w:pos="600"/>
          <w:tab w:val="left" w:pos="6000"/>
          <w:tab w:val="left" w:pos="6600"/>
        </w:tabs>
        <w:rPr>
          <w:rFonts w:ascii="Liberation Sans" w:hAnsi="Liberation Sans" w:cs="Liberation Sans"/>
        </w:rPr>
      </w:pPr>
      <w:r w:rsidRPr="00E330AE">
        <w:rPr>
          <w:rFonts w:ascii="Liberation Sans" w:hAnsi="Liberation Sans" w:cs="Liberation Sans"/>
        </w:rPr>
        <w:tab/>
        <w:t>Cost</w:t>
      </w:r>
      <w:r w:rsidRPr="00E330AE">
        <w:rPr>
          <w:rFonts w:ascii="Liberation Sans" w:hAnsi="Liberation Sans" w:cs="Liberation Sans"/>
        </w:rPr>
        <w:tab/>
        <w:t>(1)</w:t>
      </w:r>
      <w:r w:rsidRPr="00E330AE">
        <w:rPr>
          <w:rFonts w:ascii="Liberation Sans" w:hAnsi="Liberation Sans" w:cs="Liberation Sans"/>
        </w:rPr>
        <w:tab/>
        <w:t>$900,000</w:t>
      </w:r>
    </w:p>
    <w:p w14:paraId="433958F7" w14:textId="77777777" w:rsidR="00F57DB9" w:rsidRPr="00E330AE" w:rsidRDefault="00F57DB9">
      <w:pPr>
        <w:pStyle w:val="BodyLarge"/>
        <w:tabs>
          <w:tab w:val="left" w:pos="600"/>
          <w:tab w:val="left" w:pos="6000"/>
          <w:tab w:val="left" w:pos="6600"/>
        </w:tabs>
        <w:rPr>
          <w:rFonts w:ascii="Liberation Sans" w:hAnsi="Liberation Sans" w:cs="Liberation Sans"/>
        </w:rPr>
      </w:pPr>
      <w:r w:rsidRPr="00E330AE">
        <w:rPr>
          <w:rFonts w:ascii="Liberation Sans" w:hAnsi="Liberation Sans" w:cs="Liberation Sans"/>
        </w:rPr>
        <w:tab/>
        <w:t>Units estimated</w:t>
      </w:r>
      <w:r w:rsidRPr="00E330AE">
        <w:rPr>
          <w:rFonts w:ascii="Liberation Sans" w:hAnsi="Liberation Sans" w:cs="Liberation Sans"/>
        </w:rPr>
        <w:tab/>
        <w:t>(2)</w:t>
      </w:r>
      <w:r w:rsidRPr="00E330AE">
        <w:rPr>
          <w:rFonts w:ascii="Liberation Sans" w:hAnsi="Liberation Sans" w:cs="Liberation Sans"/>
        </w:rPr>
        <w:tab/>
        <w:t>1,200,000 tons</w:t>
      </w:r>
    </w:p>
    <w:p w14:paraId="433958F8" w14:textId="77777777" w:rsidR="00F57DB9" w:rsidRPr="00E330AE" w:rsidRDefault="00F57DB9">
      <w:pPr>
        <w:pStyle w:val="BodyLarge"/>
        <w:tabs>
          <w:tab w:val="left" w:pos="600"/>
          <w:tab w:val="left" w:pos="6000"/>
          <w:tab w:val="left" w:pos="6600"/>
        </w:tabs>
        <w:rPr>
          <w:rFonts w:ascii="Liberation Sans" w:hAnsi="Liberation Sans" w:cs="Liberation Sans"/>
        </w:rPr>
      </w:pPr>
      <w:r w:rsidRPr="00E330AE">
        <w:rPr>
          <w:rFonts w:ascii="Liberation Sans" w:hAnsi="Liberation Sans" w:cs="Liberation Sans"/>
        </w:rPr>
        <w:tab/>
        <w:t>Depletion cost per unit [(1) ÷ (2)]</w:t>
      </w:r>
      <w:r w:rsidRPr="00E330AE">
        <w:rPr>
          <w:rFonts w:ascii="Liberation Sans" w:hAnsi="Liberation Sans" w:cs="Liberation Sans"/>
        </w:rPr>
        <w:tab/>
      </w:r>
      <w:r w:rsidRPr="00E330AE">
        <w:rPr>
          <w:rFonts w:ascii="Liberation Sans" w:hAnsi="Liberation Sans" w:cs="Liberation Sans"/>
        </w:rPr>
        <w:tab/>
        <w:t>$.75</w:t>
      </w:r>
    </w:p>
    <w:p w14:paraId="433958F9" w14:textId="77777777" w:rsidR="00F57DB9" w:rsidRPr="00E330AE" w:rsidRDefault="00F57DB9">
      <w:pPr>
        <w:pStyle w:val="BodyLarge"/>
        <w:rPr>
          <w:rFonts w:ascii="Liberation Sans" w:hAnsi="Liberation Sans" w:cs="Liberation Sans"/>
        </w:rPr>
      </w:pPr>
    </w:p>
    <w:p w14:paraId="433958FA" w14:textId="77777777" w:rsidR="00F57DB9" w:rsidRPr="00E330AE" w:rsidRDefault="00F57DB9">
      <w:pPr>
        <w:pStyle w:val="BodyLarge"/>
        <w:numPr>
          <w:ilvl w:val="0"/>
          <w:numId w:val="14"/>
        </w:numPr>
        <w:spacing w:before="120"/>
        <w:jc w:val="both"/>
        <w:rPr>
          <w:rFonts w:ascii="Liberation Sans" w:hAnsi="Liberation Sans" w:cs="Liberation Sans"/>
        </w:rPr>
      </w:pPr>
      <w:r w:rsidRPr="00E330AE">
        <w:rPr>
          <w:rFonts w:ascii="Liberation Sans" w:hAnsi="Liberation Sans" w:cs="Liberation Sans"/>
          <w:spacing w:val="-4"/>
        </w:rPr>
        <w:t>The costs pertaining to the unsold units are reported in current assets as</w:t>
      </w:r>
      <w:r w:rsidRPr="00E330AE">
        <w:rPr>
          <w:rFonts w:ascii="Liberation Sans" w:hAnsi="Liberation Sans" w:cs="Liberation Sans"/>
        </w:rPr>
        <w:t xml:space="preserve"> part of inventory (20,000 X $.75 = $15,000).</w:t>
      </w:r>
    </w:p>
    <w:p w14:paraId="433958FB" w14:textId="77777777" w:rsidR="00F57DB9" w:rsidRPr="00E330AE" w:rsidRDefault="00F57DB9">
      <w:pPr>
        <w:pStyle w:val="BodyLarge"/>
        <w:tabs>
          <w:tab w:val="left" w:pos="600"/>
        </w:tabs>
        <w:jc w:val="both"/>
        <w:rPr>
          <w:rFonts w:ascii="Liberation Sans" w:hAnsi="Liberation Sans" w:cs="Liberation Sans"/>
        </w:rPr>
      </w:pPr>
    </w:p>
    <w:p w14:paraId="433958FC" w14:textId="77777777" w:rsidR="00F57DB9" w:rsidRPr="00E330AE" w:rsidRDefault="00F57DB9">
      <w:pPr>
        <w:pStyle w:val="BodyLarge"/>
        <w:tabs>
          <w:tab w:val="left" w:pos="600"/>
        </w:tabs>
        <w:jc w:val="both"/>
        <w:rPr>
          <w:rFonts w:ascii="Liberation Sans" w:hAnsi="Liberation Sans" w:cs="Liberation Sans"/>
        </w:rPr>
      </w:pPr>
    </w:p>
    <w:p w14:paraId="433958FD" w14:textId="77777777" w:rsidR="00F57DB9" w:rsidRPr="00E330AE" w:rsidRDefault="00F57DB9">
      <w:pPr>
        <w:pStyle w:val="BodyLarge"/>
        <w:rPr>
          <w:rFonts w:ascii="Liberation Sans" w:hAnsi="Liberation Sans" w:cs="Liberation Sans"/>
        </w:rPr>
      </w:pPr>
      <w:r w:rsidRPr="00E330AE">
        <w:rPr>
          <w:rFonts w:ascii="Liberation Sans" w:hAnsi="Liberation Sans" w:cs="Liberation Sans"/>
        </w:rPr>
        <w:t>EXERCISE 9-12B</w:t>
      </w:r>
    </w:p>
    <w:p w14:paraId="433958FE" w14:textId="77777777" w:rsidR="00F57DB9" w:rsidRPr="00E330AE" w:rsidRDefault="00F57DB9">
      <w:pPr>
        <w:pStyle w:val="BodyLarge"/>
        <w:tabs>
          <w:tab w:val="right" w:pos="980"/>
          <w:tab w:val="left" w:pos="1380"/>
          <w:tab w:val="left" w:pos="1980"/>
          <w:tab w:val="right" w:leader="dot" w:pos="7080"/>
          <w:tab w:val="right" w:pos="8520"/>
          <w:tab w:val="right" w:pos="9940"/>
        </w:tabs>
        <w:rPr>
          <w:rFonts w:ascii="Liberation Sans" w:hAnsi="Liberation Sans" w:cs="Liberation Sans"/>
        </w:rPr>
      </w:pPr>
    </w:p>
    <w:p w14:paraId="433958FF" w14:textId="77777777" w:rsidR="00F57DB9" w:rsidRPr="00E330AE" w:rsidRDefault="00F57DB9">
      <w:pPr>
        <w:pStyle w:val="BodyLarge"/>
        <w:tabs>
          <w:tab w:val="right" w:pos="980"/>
          <w:tab w:val="left" w:pos="1380"/>
          <w:tab w:val="left" w:pos="1980"/>
          <w:tab w:val="right" w:leader="dot" w:pos="7080"/>
          <w:tab w:val="right" w:pos="8520"/>
          <w:tab w:val="right" w:pos="9940"/>
        </w:tabs>
        <w:rPr>
          <w:rFonts w:ascii="Liberation Sans" w:hAnsi="Liberation Sans" w:cs="Liberation Sans"/>
        </w:rPr>
      </w:pPr>
      <w:r w:rsidRPr="00E330AE">
        <w:rPr>
          <w:rFonts w:ascii="Liberation Sans" w:hAnsi="Liberation Sans" w:cs="Liberation Sans"/>
        </w:rPr>
        <w:t>Dec.</w:t>
      </w:r>
      <w:r w:rsidRPr="00E330AE">
        <w:rPr>
          <w:rFonts w:ascii="Liberation Sans" w:hAnsi="Liberation Sans" w:cs="Liberation Sans"/>
        </w:rPr>
        <w:tab/>
        <w:t>31</w:t>
      </w:r>
      <w:r w:rsidRPr="00E330AE">
        <w:rPr>
          <w:rFonts w:ascii="Liberation Sans" w:hAnsi="Liberation Sans" w:cs="Liberation Sans"/>
        </w:rPr>
        <w:tab/>
        <w:t>Amortization Expense</w:t>
      </w:r>
      <w:r w:rsidRPr="00E330AE">
        <w:rPr>
          <w:rFonts w:ascii="Liberation Sans" w:hAnsi="Liberation Sans" w:cs="Liberation Sans"/>
        </w:rPr>
        <w:tab/>
      </w:r>
      <w:r w:rsidRPr="00E330AE">
        <w:rPr>
          <w:rFonts w:ascii="Liberation Sans" w:hAnsi="Liberation Sans" w:cs="Liberation Sans"/>
        </w:rPr>
        <w:tab/>
      </w:r>
      <w:r w:rsidRPr="00E330AE">
        <w:rPr>
          <w:rFonts w:ascii="Liberation Sans" w:hAnsi="Liberation Sans" w:cs="Liberation Sans"/>
        </w:rPr>
        <w:t> </w:t>
      </w:r>
      <w:r w:rsidRPr="00E330AE">
        <w:rPr>
          <w:rFonts w:ascii="Liberation Sans" w:hAnsi="Liberation Sans" w:cs="Liberation Sans"/>
        </w:rPr>
        <w:t> </w:t>
      </w:r>
      <w:r w:rsidRPr="00E330AE">
        <w:rPr>
          <w:rFonts w:ascii="Liberation Sans" w:hAnsi="Liberation Sans" w:cs="Liberation Sans"/>
        </w:rPr>
        <w:t>16,000</w:t>
      </w:r>
    </w:p>
    <w:p w14:paraId="43395900" w14:textId="77777777" w:rsidR="00F57DB9" w:rsidRPr="00E330AE" w:rsidRDefault="00F57DB9">
      <w:pPr>
        <w:pStyle w:val="BodyLarge"/>
        <w:tabs>
          <w:tab w:val="right" w:pos="980"/>
          <w:tab w:val="left" w:pos="1380"/>
          <w:tab w:val="left" w:pos="1980"/>
          <w:tab w:val="right" w:leader="dot" w:pos="7080"/>
          <w:tab w:val="right" w:pos="8520"/>
          <w:tab w:val="right" w:pos="9940"/>
        </w:tabs>
        <w:rPr>
          <w:rFonts w:ascii="Liberation Sans" w:hAnsi="Liberation Sans" w:cs="Liberation Sans"/>
        </w:rPr>
      </w:pPr>
      <w:r w:rsidRPr="00E330AE">
        <w:rPr>
          <w:rFonts w:ascii="Liberation Sans" w:hAnsi="Liberation Sans" w:cs="Liberation Sans"/>
        </w:rPr>
        <w:tab/>
      </w:r>
      <w:r w:rsidRPr="00E330AE">
        <w:rPr>
          <w:rFonts w:ascii="Liberation Sans" w:hAnsi="Liberation Sans" w:cs="Liberation Sans"/>
        </w:rPr>
        <w:tab/>
      </w:r>
      <w:r w:rsidRPr="00E330AE">
        <w:rPr>
          <w:rFonts w:ascii="Liberation Sans" w:hAnsi="Liberation Sans" w:cs="Liberation Sans"/>
        </w:rPr>
        <w:tab/>
        <w:t>Patents ($120,000 X 1/5 X 8/12)</w:t>
      </w:r>
      <w:r w:rsidRPr="00E330AE">
        <w:rPr>
          <w:rFonts w:ascii="Liberation Sans" w:hAnsi="Liberation Sans" w:cs="Liberation Sans"/>
        </w:rPr>
        <w:tab/>
      </w:r>
      <w:r w:rsidRPr="00E330AE">
        <w:rPr>
          <w:rFonts w:ascii="Liberation Sans" w:hAnsi="Liberation Sans" w:cs="Liberation Sans"/>
        </w:rPr>
        <w:tab/>
      </w:r>
      <w:r w:rsidRPr="00E330AE">
        <w:rPr>
          <w:rFonts w:ascii="Liberation Sans" w:hAnsi="Liberation Sans" w:cs="Liberation Sans"/>
        </w:rPr>
        <w:tab/>
      </w:r>
      <w:r w:rsidRPr="00E330AE">
        <w:rPr>
          <w:rFonts w:ascii="Liberation Sans" w:hAnsi="Liberation Sans" w:cs="Liberation Sans"/>
        </w:rPr>
        <w:t> </w:t>
      </w:r>
      <w:r w:rsidRPr="00E330AE">
        <w:rPr>
          <w:rFonts w:ascii="Liberation Sans" w:hAnsi="Liberation Sans" w:cs="Liberation Sans"/>
        </w:rPr>
        <w:t> </w:t>
      </w:r>
      <w:r w:rsidRPr="00E330AE">
        <w:rPr>
          <w:rFonts w:ascii="Liberation Sans" w:hAnsi="Liberation Sans" w:cs="Liberation Sans"/>
        </w:rPr>
        <w:t>16,000</w:t>
      </w:r>
    </w:p>
    <w:p w14:paraId="43395901" w14:textId="77777777" w:rsidR="00F57DB9" w:rsidRPr="00E330AE" w:rsidRDefault="00F57DB9">
      <w:pPr>
        <w:pStyle w:val="BodyLarge"/>
        <w:tabs>
          <w:tab w:val="right" w:pos="980"/>
          <w:tab w:val="left" w:pos="1380"/>
          <w:tab w:val="left" w:pos="1980"/>
          <w:tab w:val="right" w:leader="dot" w:pos="7080"/>
          <w:tab w:val="right" w:pos="8520"/>
          <w:tab w:val="right" w:pos="9940"/>
        </w:tabs>
        <w:rPr>
          <w:rFonts w:ascii="Liberation Sans" w:hAnsi="Liberation Sans" w:cs="Liberation Sans"/>
        </w:rPr>
      </w:pPr>
    </w:p>
    <w:p w14:paraId="43395902" w14:textId="77777777" w:rsidR="00F57DB9" w:rsidRPr="00E330AE" w:rsidRDefault="00F57DB9">
      <w:pPr>
        <w:pStyle w:val="BodyLarge"/>
        <w:tabs>
          <w:tab w:val="left" w:pos="1380"/>
          <w:tab w:val="left" w:pos="1980"/>
          <w:tab w:val="right" w:leader="dot" w:pos="7080"/>
          <w:tab w:val="right" w:pos="8520"/>
          <w:tab w:val="right" w:pos="9940"/>
        </w:tabs>
        <w:spacing w:line="320" w:lineRule="atLeast"/>
        <w:ind w:left="720" w:hanging="720"/>
        <w:jc w:val="both"/>
        <w:rPr>
          <w:rFonts w:ascii="Liberation Sans" w:hAnsi="Liberation Sans" w:cs="Liberation Sans"/>
        </w:rPr>
      </w:pPr>
      <w:r w:rsidRPr="00E330AE">
        <w:rPr>
          <w:rFonts w:ascii="Liberation Sans" w:hAnsi="Liberation Sans" w:cs="Liberation Sans"/>
          <w:u w:val="single"/>
        </w:rPr>
        <w:t>Note</w:t>
      </w:r>
      <w:r w:rsidRPr="00E330AE">
        <w:rPr>
          <w:rFonts w:ascii="Liberation Sans" w:hAnsi="Liberation Sans" w:cs="Liberation Sans"/>
        </w:rPr>
        <w:t>:</w:t>
      </w:r>
      <w:r w:rsidRPr="00E330AE">
        <w:rPr>
          <w:rFonts w:ascii="Liberation Sans" w:hAnsi="Liberation Sans" w:cs="Liberation Sans"/>
        </w:rPr>
        <w:t> </w:t>
      </w:r>
      <w:r w:rsidRPr="00E330AE">
        <w:rPr>
          <w:rFonts w:ascii="Liberation Sans" w:hAnsi="Liberation Sans" w:cs="Liberation Sans"/>
          <w:spacing w:val="-2"/>
        </w:rPr>
        <w:t>No entry is made to amortize goodwill because it has an indefinite life.</w:t>
      </w:r>
    </w:p>
    <w:p w14:paraId="43395903" w14:textId="77777777" w:rsidR="00F57DB9" w:rsidRPr="00E330AE" w:rsidRDefault="00F57DB9">
      <w:pPr>
        <w:pStyle w:val="BodyLarge"/>
        <w:tabs>
          <w:tab w:val="left" w:pos="1380"/>
          <w:tab w:val="left" w:pos="1980"/>
          <w:tab w:val="right" w:leader="dot" w:pos="7056"/>
          <w:tab w:val="right" w:pos="8520"/>
          <w:tab w:val="right" w:pos="9940"/>
        </w:tabs>
        <w:rPr>
          <w:rFonts w:ascii="Liberation Sans" w:hAnsi="Liberation Sans" w:cs="Liberation Sans"/>
        </w:rPr>
      </w:pPr>
      <w:r w:rsidRPr="00E330AE">
        <w:rPr>
          <w:rFonts w:ascii="Liberation Sans" w:hAnsi="Liberation Sans" w:cs="Liberation Sans"/>
        </w:rPr>
        <w:br w:type="page"/>
      </w:r>
      <w:r w:rsidRPr="00E330AE">
        <w:rPr>
          <w:rFonts w:ascii="Liberation Sans" w:hAnsi="Liberation Sans" w:cs="Liberation Sans"/>
        </w:rPr>
        <w:lastRenderedPageBreak/>
        <w:t>EXERCISE 9-13B</w:t>
      </w:r>
    </w:p>
    <w:p w14:paraId="43395904" w14:textId="77777777" w:rsidR="00F57DB9" w:rsidRPr="00E330AE" w:rsidRDefault="00F57DB9">
      <w:pPr>
        <w:pStyle w:val="BodyLarge"/>
        <w:tabs>
          <w:tab w:val="left" w:pos="1380"/>
          <w:tab w:val="left" w:pos="1980"/>
          <w:tab w:val="right" w:leader="dot" w:pos="7047"/>
          <w:tab w:val="right" w:pos="8520"/>
          <w:tab w:val="right" w:pos="9940"/>
        </w:tabs>
        <w:rPr>
          <w:rFonts w:ascii="Liberation Sans" w:hAnsi="Liberation Sans" w:cs="Liberation Sans"/>
        </w:rPr>
      </w:pPr>
    </w:p>
    <w:p w14:paraId="43395905" w14:textId="153BE528" w:rsidR="00F57DB9" w:rsidRPr="00E330AE" w:rsidRDefault="00F57DB9">
      <w:pPr>
        <w:pStyle w:val="BodyLarge"/>
        <w:tabs>
          <w:tab w:val="left" w:pos="1380"/>
          <w:tab w:val="left" w:pos="1980"/>
          <w:tab w:val="right" w:leader="dot" w:pos="7047"/>
          <w:tab w:val="right" w:pos="8520"/>
          <w:tab w:val="right" w:pos="9940"/>
        </w:tabs>
        <w:rPr>
          <w:rFonts w:ascii="Liberation Sans" w:hAnsi="Liberation Sans" w:cs="Liberation Sans"/>
        </w:rPr>
      </w:pPr>
      <w:r w:rsidRPr="00E330AE">
        <w:rPr>
          <w:rFonts w:ascii="Liberation Sans" w:hAnsi="Liberation Sans" w:cs="Liberation Sans"/>
        </w:rPr>
        <w:t>1/2/</w:t>
      </w:r>
      <w:r w:rsidR="00D94018">
        <w:rPr>
          <w:rFonts w:ascii="Liberation Sans" w:hAnsi="Liberation Sans" w:cs="Liberation Sans"/>
        </w:rPr>
        <w:t>22</w:t>
      </w:r>
      <w:r w:rsidRPr="00E330AE">
        <w:rPr>
          <w:rFonts w:ascii="Liberation Sans" w:hAnsi="Liberation Sans" w:cs="Liberation Sans"/>
        </w:rPr>
        <w:tab/>
        <w:t>Patents</w:t>
      </w:r>
      <w:r w:rsidRPr="00E330AE">
        <w:rPr>
          <w:rFonts w:ascii="Liberation Sans" w:hAnsi="Liberation Sans" w:cs="Liberation Sans"/>
        </w:rPr>
        <w:tab/>
      </w:r>
      <w:r w:rsidRPr="00E330AE">
        <w:rPr>
          <w:rFonts w:ascii="Liberation Sans" w:hAnsi="Liberation Sans" w:cs="Liberation Sans"/>
        </w:rPr>
        <w:tab/>
        <w:t>840,000</w:t>
      </w:r>
    </w:p>
    <w:p w14:paraId="43395906" w14:textId="77777777" w:rsidR="00F57DB9" w:rsidRPr="00E330AE" w:rsidRDefault="00F57DB9">
      <w:pPr>
        <w:pStyle w:val="BodyLarge"/>
        <w:tabs>
          <w:tab w:val="left" w:pos="1380"/>
          <w:tab w:val="left" w:pos="1980"/>
          <w:tab w:val="right" w:leader="dot" w:pos="7047"/>
          <w:tab w:val="right" w:pos="8520"/>
          <w:tab w:val="right" w:pos="9940"/>
        </w:tabs>
        <w:rPr>
          <w:rFonts w:ascii="Liberation Sans" w:hAnsi="Liberation Sans" w:cs="Liberation Sans"/>
        </w:rPr>
      </w:pPr>
      <w:r w:rsidRPr="00E330AE">
        <w:rPr>
          <w:rFonts w:ascii="Liberation Sans" w:hAnsi="Liberation Sans" w:cs="Liberation Sans"/>
        </w:rPr>
        <w:tab/>
      </w:r>
      <w:r w:rsidRPr="00E330AE">
        <w:rPr>
          <w:rFonts w:ascii="Liberation Sans" w:hAnsi="Liberation Sans" w:cs="Liberation Sans"/>
        </w:rPr>
        <w:tab/>
        <w:t>Cash</w:t>
      </w:r>
      <w:r w:rsidRPr="00E330AE">
        <w:rPr>
          <w:rFonts w:ascii="Liberation Sans" w:hAnsi="Liberation Sans" w:cs="Liberation Sans"/>
        </w:rPr>
        <w:tab/>
      </w:r>
      <w:r w:rsidRPr="00E330AE">
        <w:rPr>
          <w:rFonts w:ascii="Liberation Sans" w:hAnsi="Liberation Sans" w:cs="Liberation Sans"/>
        </w:rPr>
        <w:tab/>
      </w:r>
      <w:r w:rsidRPr="00E330AE">
        <w:rPr>
          <w:rFonts w:ascii="Liberation Sans" w:hAnsi="Liberation Sans" w:cs="Liberation Sans"/>
        </w:rPr>
        <w:tab/>
        <w:t>840,000</w:t>
      </w:r>
    </w:p>
    <w:p w14:paraId="43395907" w14:textId="77777777" w:rsidR="00F57DB9" w:rsidRPr="00E330AE" w:rsidRDefault="00F57DB9">
      <w:pPr>
        <w:pStyle w:val="BodyLarge"/>
        <w:tabs>
          <w:tab w:val="left" w:pos="1380"/>
          <w:tab w:val="left" w:pos="1980"/>
          <w:tab w:val="right" w:leader="dot" w:pos="7047"/>
          <w:tab w:val="right" w:pos="8520"/>
          <w:tab w:val="right" w:pos="9940"/>
        </w:tabs>
        <w:rPr>
          <w:rFonts w:ascii="Liberation Sans" w:hAnsi="Liberation Sans" w:cs="Liberation Sans"/>
        </w:rPr>
      </w:pPr>
    </w:p>
    <w:p w14:paraId="43395908" w14:textId="7530A2D8" w:rsidR="00F57DB9" w:rsidRPr="00E330AE" w:rsidRDefault="00F57DB9">
      <w:pPr>
        <w:pStyle w:val="BodyLarge"/>
        <w:tabs>
          <w:tab w:val="left" w:pos="1380"/>
          <w:tab w:val="left" w:pos="1980"/>
          <w:tab w:val="right" w:leader="dot" w:pos="7047"/>
          <w:tab w:val="right" w:pos="8520"/>
          <w:tab w:val="right" w:pos="9940"/>
        </w:tabs>
        <w:rPr>
          <w:rFonts w:ascii="Liberation Sans" w:hAnsi="Liberation Sans" w:cs="Liberation Sans"/>
        </w:rPr>
      </w:pPr>
      <w:r w:rsidRPr="00E330AE">
        <w:rPr>
          <w:rFonts w:ascii="Liberation Sans" w:hAnsi="Liberation Sans" w:cs="Liberation Sans"/>
        </w:rPr>
        <w:t>4/1/</w:t>
      </w:r>
      <w:r w:rsidR="00D94018">
        <w:rPr>
          <w:rFonts w:ascii="Liberation Sans" w:hAnsi="Liberation Sans" w:cs="Liberation Sans"/>
        </w:rPr>
        <w:t>22</w:t>
      </w:r>
      <w:r w:rsidRPr="00E330AE">
        <w:rPr>
          <w:rFonts w:ascii="Liberation Sans" w:hAnsi="Liberation Sans" w:cs="Liberation Sans"/>
        </w:rPr>
        <w:tab/>
        <w:t>Goodwill</w:t>
      </w:r>
      <w:r w:rsidRPr="00E330AE">
        <w:rPr>
          <w:rFonts w:ascii="Liberation Sans" w:hAnsi="Liberation Sans" w:cs="Liberation Sans"/>
        </w:rPr>
        <w:tab/>
      </w:r>
      <w:r w:rsidRPr="00E330AE">
        <w:rPr>
          <w:rFonts w:ascii="Liberation Sans" w:hAnsi="Liberation Sans" w:cs="Liberation Sans"/>
        </w:rPr>
        <w:tab/>
        <w:t>450,000</w:t>
      </w:r>
    </w:p>
    <w:p w14:paraId="43395909" w14:textId="77777777" w:rsidR="00F57DB9" w:rsidRPr="00E330AE" w:rsidRDefault="00F57DB9">
      <w:pPr>
        <w:pStyle w:val="BodyLarge"/>
        <w:tabs>
          <w:tab w:val="left" w:pos="1380"/>
          <w:tab w:val="left" w:pos="1980"/>
          <w:tab w:val="right" w:leader="dot" w:pos="7047"/>
          <w:tab w:val="right" w:pos="8520"/>
          <w:tab w:val="right" w:pos="9940"/>
        </w:tabs>
        <w:rPr>
          <w:rFonts w:ascii="Liberation Sans" w:hAnsi="Liberation Sans" w:cs="Liberation Sans"/>
        </w:rPr>
      </w:pPr>
      <w:r w:rsidRPr="00E330AE">
        <w:rPr>
          <w:rFonts w:ascii="Liberation Sans" w:hAnsi="Liberation Sans" w:cs="Liberation Sans"/>
        </w:rPr>
        <w:tab/>
      </w:r>
      <w:r w:rsidRPr="00E330AE">
        <w:rPr>
          <w:rFonts w:ascii="Liberation Sans" w:hAnsi="Liberation Sans" w:cs="Liberation Sans"/>
        </w:rPr>
        <w:tab/>
        <w:t>Cash</w:t>
      </w:r>
      <w:r w:rsidRPr="00E330AE">
        <w:rPr>
          <w:rFonts w:ascii="Liberation Sans" w:hAnsi="Liberation Sans" w:cs="Liberation Sans"/>
        </w:rPr>
        <w:tab/>
      </w:r>
      <w:r w:rsidRPr="00E330AE">
        <w:rPr>
          <w:rFonts w:ascii="Liberation Sans" w:hAnsi="Liberation Sans" w:cs="Liberation Sans"/>
        </w:rPr>
        <w:tab/>
      </w:r>
      <w:r w:rsidRPr="00E330AE">
        <w:rPr>
          <w:rFonts w:ascii="Liberation Sans" w:hAnsi="Liberation Sans" w:cs="Liberation Sans"/>
        </w:rPr>
        <w:tab/>
        <w:t>450,000</w:t>
      </w:r>
    </w:p>
    <w:p w14:paraId="4339590A" w14:textId="77777777" w:rsidR="00F57DB9" w:rsidRPr="00E330AE" w:rsidRDefault="00F57DB9">
      <w:pPr>
        <w:pStyle w:val="BodyLarge"/>
        <w:tabs>
          <w:tab w:val="left" w:pos="1380"/>
          <w:tab w:val="left" w:pos="1980"/>
          <w:tab w:val="right" w:leader="dot" w:pos="7047"/>
          <w:tab w:val="right" w:pos="8520"/>
          <w:tab w:val="right" w:pos="9940"/>
        </w:tabs>
        <w:rPr>
          <w:rFonts w:ascii="Liberation Sans" w:hAnsi="Liberation Sans" w:cs="Liberation Sans"/>
        </w:rPr>
      </w:pPr>
      <w:r w:rsidRPr="00E330AE">
        <w:rPr>
          <w:rFonts w:ascii="Liberation Sans" w:hAnsi="Liberation Sans" w:cs="Liberation Sans"/>
        </w:rPr>
        <w:tab/>
      </w:r>
      <w:r w:rsidRPr="00E330AE">
        <w:rPr>
          <w:rFonts w:ascii="Liberation Sans" w:hAnsi="Liberation Sans" w:cs="Liberation Sans"/>
        </w:rPr>
        <w:tab/>
      </w:r>
      <w:r w:rsidRPr="00E330AE">
        <w:rPr>
          <w:rFonts w:ascii="Liberation Sans" w:hAnsi="Liberation Sans" w:cs="Liberation Sans"/>
        </w:rPr>
        <w:t> </w:t>
      </w:r>
      <w:r w:rsidRPr="00E330AE">
        <w:rPr>
          <w:rFonts w:ascii="Liberation Sans" w:hAnsi="Liberation Sans" w:cs="Liberation Sans"/>
        </w:rPr>
        <w:t> </w:t>
      </w:r>
      <w:r w:rsidRPr="00E330AE">
        <w:rPr>
          <w:rFonts w:ascii="Liberation Sans" w:hAnsi="Liberation Sans" w:cs="Liberation Sans"/>
        </w:rPr>
        <w:t>(Part of the entry to record</w:t>
      </w:r>
    </w:p>
    <w:p w14:paraId="4339590B" w14:textId="77777777" w:rsidR="00F57DB9" w:rsidRPr="00E330AE" w:rsidRDefault="00F57DB9">
      <w:pPr>
        <w:pStyle w:val="BodyLarge"/>
        <w:tabs>
          <w:tab w:val="left" w:pos="1380"/>
          <w:tab w:val="left" w:pos="1980"/>
          <w:tab w:val="right" w:leader="dot" w:pos="7047"/>
          <w:tab w:val="right" w:pos="8520"/>
          <w:tab w:val="right" w:pos="9940"/>
        </w:tabs>
        <w:rPr>
          <w:rFonts w:ascii="Liberation Sans" w:hAnsi="Liberation Sans" w:cs="Liberation Sans"/>
        </w:rPr>
      </w:pPr>
      <w:r w:rsidRPr="00E330AE">
        <w:rPr>
          <w:rFonts w:ascii="Liberation Sans" w:hAnsi="Liberation Sans" w:cs="Liberation Sans"/>
        </w:rPr>
        <w:tab/>
      </w:r>
      <w:r w:rsidRPr="00E330AE">
        <w:rPr>
          <w:rFonts w:ascii="Liberation Sans" w:hAnsi="Liberation Sans" w:cs="Liberation Sans"/>
        </w:rPr>
        <w:tab/>
      </w:r>
      <w:r w:rsidRPr="00E330AE">
        <w:rPr>
          <w:rFonts w:ascii="Liberation Sans" w:hAnsi="Liberation Sans" w:cs="Liberation Sans"/>
        </w:rPr>
        <w:t> </w:t>
      </w:r>
      <w:r w:rsidRPr="00E330AE">
        <w:rPr>
          <w:rFonts w:ascii="Liberation Sans" w:hAnsi="Liberation Sans" w:cs="Liberation Sans"/>
        </w:rPr>
        <w:t> </w:t>
      </w:r>
      <w:r w:rsidRPr="00E330AE">
        <w:rPr>
          <w:rFonts w:ascii="Liberation Sans" w:hAnsi="Liberation Sans" w:cs="Liberation Sans"/>
        </w:rPr>
        <w:t xml:space="preserve"> purchase of another company)</w:t>
      </w:r>
    </w:p>
    <w:p w14:paraId="4339590C" w14:textId="77777777" w:rsidR="00F57DB9" w:rsidRPr="00E330AE" w:rsidRDefault="00F57DB9">
      <w:pPr>
        <w:pStyle w:val="BodyLarge"/>
        <w:tabs>
          <w:tab w:val="left" w:pos="1380"/>
          <w:tab w:val="left" w:pos="1980"/>
          <w:tab w:val="right" w:leader="dot" w:pos="7047"/>
          <w:tab w:val="right" w:pos="8520"/>
          <w:tab w:val="right" w:pos="9940"/>
        </w:tabs>
        <w:rPr>
          <w:rFonts w:ascii="Liberation Sans" w:hAnsi="Liberation Sans" w:cs="Liberation Sans"/>
        </w:rPr>
      </w:pPr>
    </w:p>
    <w:p w14:paraId="4339590D" w14:textId="004AA5A1" w:rsidR="00F57DB9" w:rsidRPr="00E330AE" w:rsidRDefault="00F57DB9">
      <w:pPr>
        <w:pStyle w:val="BodyLarge"/>
        <w:tabs>
          <w:tab w:val="left" w:pos="1380"/>
          <w:tab w:val="left" w:pos="1980"/>
          <w:tab w:val="right" w:leader="dot" w:pos="7047"/>
          <w:tab w:val="right" w:pos="8520"/>
          <w:tab w:val="right" w:pos="9940"/>
        </w:tabs>
        <w:rPr>
          <w:rFonts w:ascii="Liberation Sans" w:hAnsi="Liberation Sans" w:cs="Liberation Sans"/>
        </w:rPr>
      </w:pPr>
      <w:r w:rsidRPr="00E330AE">
        <w:rPr>
          <w:rFonts w:ascii="Liberation Sans" w:hAnsi="Liberation Sans" w:cs="Liberation Sans"/>
        </w:rPr>
        <w:t>7/1/</w:t>
      </w:r>
      <w:r w:rsidR="00D94018">
        <w:rPr>
          <w:rFonts w:ascii="Liberation Sans" w:hAnsi="Liberation Sans" w:cs="Liberation Sans"/>
        </w:rPr>
        <w:t>22</w:t>
      </w:r>
      <w:r w:rsidRPr="00E330AE">
        <w:rPr>
          <w:rFonts w:ascii="Liberation Sans" w:hAnsi="Liberation Sans" w:cs="Liberation Sans"/>
        </w:rPr>
        <w:tab/>
        <w:t>Franchises</w:t>
      </w:r>
      <w:r w:rsidRPr="00E330AE">
        <w:rPr>
          <w:rFonts w:ascii="Liberation Sans" w:hAnsi="Liberation Sans" w:cs="Liberation Sans"/>
        </w:rPr>
        <w:tab/>
      </w:r>
      <w:r w:rsidRPr="00E330AE">
        <w:rPr>
          <w:rFonts w:ascii="Liberation Sans" w:hAnsi="Liberation Sans" w:cs="Liberation Sans"/>
        </w:rPr>
        <w:tab/>
        <w:t>330,000</w:t>
      </w:r>
    </w:p>
    <w:p w14:paraId="4339590E" w14:textId="77777777" w:rsidR="00F57DB9" w:rsidRPr="00E330AE" w:rsidRDefault="00F57DB9">
      <w:pPr>
        <w:pStyle w:val="BodyLarge"/>
        <w:tabs>
          <w:tab w:val="left" w:pos="1380"/>
          <w:tab w:val="left" w:pos="1980"/>
          <w:tab w:val="right" w:leader="dot" w:pos="7047"/>
          <w:tab w:val="right" w:pos="8520"/>
          <w:tab w:val="right" w:pos="9940"/>
        </w:tabs>
        <w:rPr>
          <w:rFonts w:ascii="Liberation Sans" w:hAnsi="Liberation Sans" w:cs="Liberation Sans"/>
        </w:rPr>
      </w:pPr>
      <w:r w:rsidRPr="00E330AE">
        <w:rPr>
          <w:rFonts w:ascii="Liberation Sans" w:hAnsi="Liberation Sans" w:cs="Liberation Sans"/>
        </w:rPr>
        <w:tab/>
      </w:r>
      <w:r w:rsidRPr="00E330AE">
        <w:rPr>
          <w:rFonts w:ascii="Liberation Sans" w:hAnsi="Liberation Sans" w:cs="Liberation Sans"/>
        </w:rPr>
        <w:tab/>
        <w:t>Cash</w:t>
      </w:r>
      <w:r w:rsidRPr="00E330AE">
        <w:rPr>
          <w:rFonts w:ascii="Liberation Sans" w:hAnsi="Liberation Sans" w:cs="Liberation Sans"/>
        </w:rPr>
        <w:tab/>
      </w:r>
      <w:r w:rsidRPr="00E330AE">
        <w:rPr>
          <w:rFonts w:ascii="Liberation Sans" w:hAnsi="Liberation Sans" w:cs="Liberation Sans"/>
        </w:rPr>
        <w:tab/>
      </w:r>
      <w:r w:rsidRPr="00E330AE">
        <w:rPr>
          <w:rFonts w:ascii="Liberation Sans" w:hAnsi="Liberation Sans" w:cs="Liberation Sans"/>
        </w:rPr>
        <w:tab/>
        <w:t>330,000</w:t>
      </w:r>
    </w:p>
    <w:p w14:paraId="4339590F" w14:textId="77777777" w:rsidR="00F57DB9" w:rsidRPr="00E330AE" w:rsidRDefault="00F57DB9">
      <w:pPr>
        <w:pStyle w:val="BodyLarge"/>
        <w:tabs>
          <w:tab w:val="left" w:pos="1380"/>
          <w:tab w:val="left" w:pos="1980"/>
          <w:tab w:val="right" w:leader="dot" w:pos="7047"/>
          <w:tab w:val="right" w:pos="8520"/>
          <w:tab w:val="right" w:pos="9940"/>
        </w:tabs>
        <w:rPr>
          <w:rFonts w:ascii="Liberation Sans" w:hAnsi="Liberation Sans" w:cs="Liberation Sans"/>
        </w:rPr>
      </w:pPr>
    </w:p>
    <w:p w14:paraId="43395910" w14:textId="6264D17A" w:rsidR="00F57DB9" w:rsidRPr="00E330AE" w:rsidRDefault="00F57DB9">
      <w:pPr>
        <w:pStyle w:val="BodyLarge"/>
        <w:tabs>
          <w:tab w:val="left" w:pos="1380"/>
          <w:tab w:val="left" w:pos="1980"/>
          <w:tab w:val="right" w:leader="dot" w:pos="7047"/>
          <w:tab w:val="right" w:pos="8520"/>
          <w:tab w:val="right" w:pos="9940"/>
        </w:tabs>
        <w:rPr>
          <w:rFonts w:ascii="Liberation Sans" w:hAnsi="Liberation Sans" w:cs="Liberation Sans"/>
        </w:rPr>
      </w:pPr>
      <w:r w:rsidRPr="00E330AE">
        <w:rPr>
          <w:rFonts w:ascii="Liberation Sans" w:hAnsi="Liberation Sans" w:cs="Liberation Sans"/>
        </w:rPr>
        <w:t>9/1/</w:t>
      </w:r>
      <w:r w:rsidR="00D94018">
        <w:rPr>
          <w:rFonts w:ascii="Liberation Sans" w:hAnsi="Liberation Sans" w:cs="Liberation Sans"/>
        </w:rPr>
        <w:t>22</w:t>
      </w:r>
      <w:r w:rsidRPr="00E330AE">
        <w:rPr>
          <w:rFonts w:ascii="Liberation Sans" w:hAnsi="Liberation Sans" w:cs="Liberation Sans"/>
        </w:rPr>
        <w:tab/>
        <w:t>Research and Development Expense</w:t>
      </w:r>
      <w:r w:rsidRPr="00E330AE">
        <w:rPr>
          <w:rFonts w:ascii="Liberation Sans" w:hAnsi="Liberation Sans" w:cs="Liberation Sans"/>
        </w:rPr>
        <w:tab/>
      </w:r>
      <w:r w:rsidRPr="00E330AE">
        <w:rPr>
          <w:rFonts w:ascii="Liberation Sans" w:hAnsi="Liberation Sans" w:cs="Liberation Sans"/>
        </w:rPr>
        <w:tab/>
        <w:t>210,000</w:t>
      </w:r>
    </w:p>
    <w:p w14:paraId="43395911" w14:textId="77777777" w:rsidR="00F57DB9" w:rsidRPr="00E330AE" w:rsidRDefault="00F57DB9">
      <w:pPr>
        <w:pStyle w:val="BodyLarge"/>
        <w:tabs>
          <w:tab w:val="left" w:pos="1380"/>
          <w:tab w:val="left" w:pos="1980"/>
          <w:tab w:val="right" w:leader="dot" w:pos="7047"/>
          <w:tab w:val="right" w:pos="8520"/>
          <w:tab w:val="right" w:pos="9940"/>
        </w:tabs>
        <w:rPr>
          <w:rFonts w:ascii="Liberation Sans" w:hAnsi="Liberation Sans" w:cs="Liberation Sans"/>
        </w:rPr>
      </w:pPr>
      <w:r w:rsidRPr="00E330AE">
        <w:rPr>
          <w:rFonts w:ascii="Liberation Sans" w:hAnsi="Liberation Sans" w:cs="Liberation Sans"/>
        </w:rPr>
        <w:tab/>
      </w:r>
      <w:r w:rsidRPr="00E330AE">
        <w:rPr>
          <w:rFonts w:ascii="Liberation Sans" w:hAnsi="Liberation Sans" w:cs="Liberation Sans"/>
        </w:rPr>
        <w:tab/>
        <w:t>Cash</w:t>
      </w:r>
      <w:r w:rsidRPr="00E330AE">
        <w:rPr>
          <w:rFonts w:ascii="Liberation Sans" w:hAnsi="Liberation Sans" w:cs="Liberation Sans"/>
        </w:rPr>
        <w:tab/>
      </w:r>
      <w:r w:rsidRPr="00E330AE">
        <w:rPr>
          <w:rFonts w:ascii="Liberation Sans" w:hAnsi="Liberation Sans" w:cs="Liberation Sans"/>
        </w:rPr>
        <w:tab/>
      </w:r>
      <w:r w:rsidRPr="00E330AE">
        <w:rPr>
          <w:rFonts w:ascii="Liberation Sans" w:hAnsi="Liberation Sans" w:cs="Liberation Sans"/>
        </w:rPr>
        <w:tab/>
        <w:t>210,000</w:t>
      </w:r>
    </w:p>
    <w:p w14:paraId="43395912" w14:textId="77777777" w:rsidR="00F57DB9" w:rsidRPr="00E330AE" w:rsidRDefault="00F57DB9">
      <w:pPr>
        <w:pStyle w:val="BodyLarge"/>
        <w:tabs>
          <w:tab w:val="left" w:pos="1380"/>
          <w:tab w:val="left" w:pos="1980"/>
          <w:tab w:val="right" w:leader="dot" w:pos="7047"/>
          <w:tab w:val="right" w:pos="8520"/>
          <w:tab w:val="right" w:pos="9940"/>
        </w:tabs>
        <w:rPr>
          <w:rFonts w:ascii="Liberation Sans" w:hAnsi="Liberation Sans" w:cs="Liberation Sans"/>
        </w:rPr>
      </w:pPr>
    </w:p>
    <w:p w14:paraId="43395913" w14:textId="35B4E91B" w:rsidR="00F57DB9" w:rsidRPr="00E330AE" w:rsidRDefault="00F57DB9">
      <w:pPr>
        <w:pStyle w:val="BodyLarge"/>
        <w:tabs>
          <w:tab w:val="left" w:pos="1350"/>
          <w:tab w:val="left" w:pos="1980"/>
          <w:tab w:val="left" w:pos="2286"/>
          <w:tab w:val="right" w:leader="dot" w:pos="7056"/>
          <w:tab w:val="right" w:pos="8532"/>
          <w:tab w:val="right" w:pos="9963"/>
        </w:tabs>
        <w:rPr>
          <w:rFonts w:ascii="Liberation Sans" w:hAnsi="Liberation Sans" w:cs="Liberation Sans"/>
        </w:rPr>
      </w:pPr>
      <w:r w:rsidRPr="00E330AE">
        <w:rPr>
          <w:rFonts w:ascii="Liberation Sans" w:hAnsi="Liberation Sans" w:cs="Liberation Sans"/>
        </w:rPr>
        <w:t>12/31/</w:t>
      </w:r>
      <w:r w:rsidR="00D94018">
        <w:rPr>
          <w:rFonts w:ascii="Liberation Sans" w:hAnsi="Liberation Sans" w:cs="Liberation Sans"/>
        </w:rPr>
        <w:t>22</w:t>
      </w:r>
      <w:r w:rsidRPr="00E330AE">
        <w:rPr>
          <w:rFonts w:ascii="Liberation Sans" w:hAnsi="Liberation Sans" w:cs="Liberation Sans"/>
        </w:rPr>
        <w:tab/>
        <w:t>Amortization Expense</w:t>
      </w:r>
    </w:p>
    <w:p w14:paraId="43395914" w14:textId="77777777" w:rsidR="00F57DB9" w:rsidRPr="00E330AE" w:rsidRDefault="00F57DB9">
      <w:pPr>
        <w:pStyle w:val="BodyLarge"/>
        <w:tabs>
          <w:tab w:val="left" w:pos="1350"/>
          <w:tab w:val="left" w:pos="1980"/>
          <w:tab w:val="left" w:pos="2286"/>
          <w:tab w:val="right" w:leader="dot" w:pos="7056"/>
          <w:tab w:val="right" w:pos="8532"/>
          <w:tab w:val="right" w:pos="9963"/>
        </w:tabs>
        <w:rPr>
          <w:rFonts w:ascii="Liberation Sans" w:hAnsi="Liberation Sans" w:cs="Liberation Sans"/>
        </w:rPr>
      </w:pPr>
      <w:r w:rsidRPr="00E330AE">
        <w:rPr>
          <w:rFonts w:ascii="Liberation Sans" w:hAnsi="Liberation Sans" w:cs="Liberation Sans"/>
        </w:rPr>
        <w:tab/>
      </w:r>
      <w:r w:rsidRPr="00E330AE">
        <w:rPr>
          <w:rFonts w:ascii="Liberation Sans" w:hAnsi="Liberation Sans" w:cs="Liberation Sans"/>
        </w:rPr>
        <w:t> </w:t>
      </w:r>
      <w:r w:rsidRPr="00E330AE">
        <w:rPr>
          <w:rFonts w:ascii="Liberation Sans" w:hAnsi="Liberation Sans" w:cs="Liberation Sans"/>
        </w:rPr>
        <w:t> </w:t>
      </w:r>
      <w:r w:rsidRPr="00E330AE">
        <w:rPr>
          <w:rFonts w:ascii="Liberation Sans" w:hAnsi="Liberation Sans" w:cs="Liberation Sans"/>
        </w:rPr>
        <w:t>($840,000 ÷ 7) + [($330,000 ÷ 10) X 1/2]</w:t>
      </w:r>
      <w:r w:rsidRPr="00E330AE">
        <w:rPr>
          <w:rFonts w:ascii="Liberation Sans" w:hAnsi="Liberation Sans" w:cs="Liberation Sans"/>
        </w:rPr>
        <w:tab/>
      </w:r>
      <w:r w:rsidRPr="00E330AE">
        <w:rPr>
          <w:rFonts w:ascii="Liberation Sans" w:hAnsi="Liberation Sans" w:cs="Liberation Sans"/>
        </w:rPr>
        <w:tab/>
        <w:t>136,500</w:t>
      </w:r>
    </w:p>
    <w:p w14:paraId="43395915" w14:textId="77777777" w:rsidR="00F57DB9" w:rsidRPr="00E330AE" w:rsidRDefault="00F57DB9">
      <w:pPr>
        <w:pStyle w:val="BodyLarge"/>
        <w:tabs>
          <w:tab w:val="left" w:pos="1350"/>
          <w:tab w:val="left" w:pos="1980"/>
          <w:tab w:val="left" w:pos="2286"/>
          <w:tab w:val="right" w:leader="dot" w:pos="7056"/>
          <w:tab w:val="right" w:pos="8532"/>
          <w:tab w:val="right" w:pos="9963"/>
        </w:tabs>
        <w:rPr>
          <w:rFonts w:ascii="Liberation Sans" w:hAnsi="Liberation Sans" w:cs="Liberation Sans"/>
        </w:rPr>
      </w:pPr>
      <w:r w:rsidRPr="00E330AE">
        <w:rPr>
          <w:rFonts w:ascii="Liberation Sans" w:hAnsi="Liberation Sans" w:cs="Liberation Sans"/>
        </w:rPr>
        <w:tab/>
      </w:r>
      <w:r w:rsidRPr="00E330AE">
        <w:rPr>
          <w:rFonts w:ascii="Liberation Sans" w:hAnsi="Liberation Sans" w:cs="Liberation Sans"/>
        </w:rPr>
        <w:tab/>
      </w:r>
      <w:r w:rsidRPr="00E330AE">
        <w:rPr>
          <w:rFonts w:ascii="Liberation Sans" w:hAnsi="Liberation Sans" w:cs="Liberation Sans"/>
        </w:rPr>
        <w:tab/>
        <w:t>Patents</w:t>
      </w:r>
      <w:r w:rsidRPr="00E330AE">
        <w:rPr>
          <w:rFonts w:ascii="Liberation Sans" w:hAnsi="Liberation Sans" w:cs="Liberation Sans"/>
        </w:rPr>
        <w:tab/>
      </w:r>
      <w:r w:rsidRPr="00E330AE">
        <w:rPr>
          <w:rFonts w:ascii="Liberation Sans" w:hAnsi="Liberation Sans" w:cs="Liberation Sans"/>
        </w:rPr>
        <w:tab/>
      </w:r>
      <w:r w:rsidRPr="00E330AE">
        <w:rPr>
          <w:rFonts w:ascii="Liberation Sans" w:hAnsi="Liberation Sans" w:cs="Liberation Sans"/>
        </w:rPr>
        <w:tab/>
      </w:r>
      <w:r w:rsidRPr="00E330AE">
        <w:rPr>
          <w:rFonts w:ascii="Liberation Sans" w:hAnsi="Liberation Sans" w:cs="Liberation Sans"/>
        </w:rPr>
        <w:t> </w:t>
      </w:r>
      <w:r w:rsidRPr="00E330AE">
        <w:rPr>
          <w:rFonts w:ascii="Liberation Sans" w:hAnsi="Liberation Sans" w:cs="Liberation Sans"/>
        </w:rPr>
        <w:t>120,000</w:t>
      </w:r>
    </w:p>
    <w:p w14:paraId="43395916" w14:textId="77777777" w:rsidR="00F57DB9" w:rsidRPr="00E330AE" w:rsidRDefault="00F57DB9">
      <w:pPr>
        <w:pStyle w:val="BodyLarge"/>
        <w:tabs>
          <w:tab w:val="left" w:pos="1350"/>
          <w:tab w:val="left" w:pos="1980"/>
          <w:tab w:val="left" w:pos="2286"/>
          <w:tab w:val="right" w:leader="dot" w:pos="7056"/>
          <w:tab w:val="right" w:pos="8532"/>
          <w:tab w:val="right" w:pos="9963"/>
        </w:tabs>
        <w:rPr>
          <w:rFonts w:ascii="Liberation Sans" w:hAnsi="Liberation Sans" w:cs="Liberation Sans"/>
        </w:rPr>
      </w:pPr>
      <w:r w:rsidRPr="00E330AE">
        <w:rPr>
          <w:rFonts w:ascii="Liberation Sans" w:hAnsi="Liberation Sans" w:cs="Liberation Sans"/>
        </w:rPr>
        <w:tab/>
      </w:r>
      <w:r w:rsidRPr="00E330AE">
        <w:rPr>
          <w:rFonts w:ascii="Liberation Sans" w:hAnsi="Liberation Sans" w:cs="Liberation Sans"/>
        </w:rPr>
        <w:tab/>
      </w:r>
      <w:r w:rsidRPr="00E330AE">
        <w:rPr>
          <w:rFonts w:ascii="Liberation Sans" w:hAnsi="Liberation Sans" w:cs="Liberation Sans"/>
        </w:rPr>
        <w:tab/>
        <w:t>Franchises</w:t>
      </w:r>
      <w:r w:rsidRPr="00E330AE">
        <w:rPr>
          <w:rFonts w:ascii="Liberation Sans" w:hAnsi="Liberation Sans" w:cs="Liberation Sans"/>
        </w:rPr>
        <w:tab/>
      </w:r>
      <w:r w:rsidRPr="00E330AE">
        <w:rPr>
          <w:rFonts w:ascii="Liberation Sans" w:hAnsi="Liberation Sans" w:cs="Liberation Sans"/>
        </w:rPr>
        <w:tab/>
      </w:r>
      <w:r w:rsidRPr="00E330AE">
        <w:rPr>
          <w:rFonts w:ascii="Liberation Sans" w:hAnsi="Liberation Sans" w:cs="Liberation Sans"/>
        </w:rPr>
        <w:tab/>
      </w:r>
      <w:r w:rsidRPr="00E330AE">
        <w:rPr>
          <w:rFonts w:ascii="Liberation Sans" w:hAnsi="Liberation Sans" w:cs="Liberation Sans"/>
        </w:rPr>
        <w:t> </w:t>
      </w:r>
      <w:r w:rsidRPr="00E330AE">
        <w:rPr>
          <w:rFonts w:ascii="Liberation Sans" w:hAnsi="Liberation Sans" w:cs="Liberation Sans"/>
        </w:rPr>
        <w:t>16,500</w:t>
      </w:r>
    </w:p>
    <w:p w14:paraId="43395917" w14:textId="77777777" w:rsidR="00F57DB9" w:rsidRPr="00E330AE" w:rsidRDefault="00F57DB9">
      <w:pPr>
        <w:pStyle w:val="BodyLarge"/>
        <w:tabs>
          <w:tab w:val="left" w:pos="1980"/>
          <w:tab w:val="left" w:pos="2286"/>
          <w:tab w:val="right" w:pos="7056"/>
        </w:tabs>
        <w:rPr>
          <w:rFonts w:ascii="Liberation Sans" w:hAnsi="Liberation Sans" w:cs="Liberation Sans"/>
        </w:rPr>
      </w:pPr>
    </w:p>
    <w:p w14:paraId="43395918" w14:textId="047C324D" w:rsidR="00F57DB9" w:rsidRPr="00E330AE" w:rsidRDefault="00F57DB9">
      <w:pPr>
        <w:pStyle w:val="BodyLarge"/>
        <w:tabs>
          <w:tab w:val="left" w:pos="600"/>
        </w:tabs>
        <w:spacing w:before="120"/>
        <w:rPr>
          <w:rFonts w:ascii="Liberation Sans" w:hAnsi="Liberation Sans" w:cs="Liberation Sans"/>
        </w:rPr>
      </w:pPr>
      <w:r w:rsidRPr="00E330AE">
        <w:rPr>
          <w:rFonts w:ascii="Liberation Sans" w:hAnsi="Liberation Sans" w:cs="Liberation Sans"/>
        </w:rPr>
        <w:t>Ending balances, 12/31/</w:t>
      </w:r>
      <w:r w:rsidR="00D94018">
        <w:rPr>
          <w:rFonts w:ascii="Liberation Sans" w:hAnsi="Liberation Sans" w:cs="Liberation Sans"/>
        </w:rPr>
        <w:t>22</w:t>
      </w:r>
      <w:r w:rsidRPr="00E330AE">
        <w:rPr>
          <w:rFonts w:ascii="Liberation Sans" w:hAnsi="Liberation Sans" w:cs="Liberation Sans"/>
        </w:rPr>
        <w:t>:</w:t>
      </w:r>
    </w:p>
    <w:p w14:paraId="43395919" w14:textId="77777777" w:rsidR="00F57DB9" w:rsidRPr="00E330AE" w:rsidRDefault="00F57DB9">
      <w:pPr>
        <w:pStyle w:val="BodyLarge"/>
        <w:tabs>
          <w:tab w:val="left" w:pos="600"/>
        </w:tabs>
        <w:rPr>
          <w:rFonts w:ascii="Liberation Sans" w:hAnsi="Liberation Sans" w:cs="Liberation Sans"/>
        </w:rPr>
      </w:pPr>
      <w:r w:rsidRPr="00E330AE">
        <w:rPr>
          <w:rFonts w:ascii="Liberation Sans" w:hAnsi="Liberation Sans" w:cs="Liberation Sans"/>
        </w:rPr>
        <w:tab/>
        <w:t>Patents = $720,000 ($840,000 – $120,000).</w:t>
      </w:r>
    </w:p>
    <w:p w14:paraId="4339591A" w14:textId="77777777" w:rsidR="00F57DB9" w:rsidRPr="00E330AE" w:rsidRDefault="00F57DB9">
      <w:pPr>
        <w:pStyle w:val="BodyLarge"/>
        <w:tabs>
          <w:tab w:val="left" w:pos="600"/>
        </w:tabs>
        <w:rPr>
          <w:rFonts w:ascii="Liberation Sans" w:hAnsi="Liberation Sans" w:cs="Liberation Sans"/>
        </w:rPr>
      </w:pPr>
      <w:r w:rsidRPr="00E330AE">
        <w:rPr>
          <w:rFonts w:ascii="Liberation Sans" w:hAnsi="Liberation Sans" w:cs="Liberation Sans"/>
        </w:rPr>
        <w:tab/>
        <w:t>Goodwill = $450,000</w:t>
      </w:r>
    </w:p>
    <w:p w14:paraId="4339591B" w14:textId="77777777" w:rsidR="00F57DB9" w:rsidRPr="00E330AE" w:rsidRDefault="00F57DB9">
      <w:pPr>
        <w:pStyle w:val="BodyLarge"/>
        <w:tabs>
          <w:tab w:val="left" w:pos="600"/>
        </w:tabs>
        <w:rPr>
          <w:rFonts w:ascii="Liberation Sans" w:hAnsi="Liberation Sans" w:cs="Liberation Sans"/>
        </w:rPr>
      </w:pPr>
      <w:r w:rsidRPr="00E330AE">
        <w:rPr>
          <w:rFonts w:ascii="Liberation Sans" w:hAnsi="Liberation Sans" w:cs="Liberation Sans"/>
        </w:rPr>
        <w:tab/>
        <w:t>Franchises = $313,500 ($330,000 – $16,500).</w:t>
      </w:r>
    </w:p>
    <w:p w14:paraId="4339591C" w14:textId="77777777" w:rsidR="00F57DB9" w:rsidRPr="00E330AE" w:rsidRDefault="00F57DB9">
      <w:pPr>
        <w:pStyle w:val="BodyLarge"/>
        <w:tabs>
          <w:tab w:val="left" w:pos="603"/>
        </w:tabs>
        <w:ind w:firstLine="1"/>
        <w:rPr>
          <w:rFonts w:ascii="Liberation Sans" w:hAnsi="Liberation Sans" w:cs="Liberation Sans"/>
        </w:rPr>
      </w:pPr>
      <w:r w:rsidRPr="00E330AE">
        <w:rPr>
          <w:rFonts w:ascii="Liberation Sans" w:hAnsi="Liberation Sans" w:cs="Liberation Sans"/>
        </w:rPr>
        <w:tab/>
        <w:t>R&amp;D expense = $210,000</w:t>
      </w:r>
    </w:p>
    <w:p w14:paraId="4339591D" w14:textId="77777777" w:rsidR="00F57DB9" w:rsidRPr="00E330AE" w:rsidRDefault="00F57DB9">
      <w:pPr>
        <w:pStyle w:val="BodyLarge"/>
        <w:rPr>
          <w:rFonts w:ascii="Liberation Sans" w:hAnsi="Liberation Sans" w:cs="Liberation Sans"/>
        </w:rPr>
      </w:pPr>
    </w:p>
    <w:p w14:paraId="4339591E" w14:textId="77777777" w:rsidR="00F57DB9" w:rsidRPr="00E330AE" w:rsidRDefault="00F57DB9">
      <w:pPr>
        <w:pStyle w:val="BodyLarge"/>
        <w:rPr>
          <w:rFonts w:ascii="Liberation Sans" w:hAnsi="Liberation Sans" w:cs="Liberation Sans"/>
        </w:rPr>
      </w:pPr>
    </w:p>
    <w:p w14:paraId="4339591F" w14:textId="77777777" w:rsidR="00F57DB9" w:rsidRPr="00E330AE" w:rsidRDefault="00F57DB9">
      <w:pPr>
        <w:pStyle w:val="BodyLarge"/>
        <w:rPr>
          <w:rFonts w:ascii="Liberation Sans" w:hAnsi="Liberation Sans" w:cs="Liberation Sans"/>
        </w:rPr>
      </w:pPr>
      <w:r w:rsidRPr="00E330AE">
        <w:rPr>
          <w:rFonts w:ascii="Liberation Sans" w:hAnsi="Liberation Sans" w:cs="Liberation Sans"/>
        </w:rPr>
        <w:t>EXERCISE 9-14B</w:t>
      </w:r>
    </w:p>
    <w:p w14:paraId="43395920" w14:textId="77777777" w:rsidR="00F57DB9" w:rsidRPr="00E330AE" w:rsidRDefault="00F57DB9">
      <w:pPr>
        <w:pStyle w:val="BodyLarge"/>
        <w:spacing w:line="200" w:lineRule="exact"/>
        <w:rPr>
          <w:rFonts w:ascii="Liberation Sans" w:hAnsi="Liberation Sans" w:cs="Liberation Sans"/>
        </w:rPr>
      </w:pPr>
    </w:p>
    <w:p w14:paraId="43395921" w14:textId="77777777" w:rsidR="00F57DB9" w:rsidRPr="00E330AE" w:rsidRDefault="00F57DB9">
      <w:pPr>
        <w:pStyle w:val="BodyLarge"/>
        <w:spacing w:line="320" w:lineRule="atLeast"/>
        <w:rPr>
          <w:rFonts w:ascii="Liberation Sans" w:hAnsi="Liberation Sans" w:cs="Liberation Sans"/>
        </w:rPr>
      </w:pPr>
      <w:r w:rsidRPr="00E330AE">
        <w:rPr>
          <w:rFonts w:ascii="Liberation Sans" w:hAnsi="Liberation Sans" w:cs="Liberation Sans"/>
        </w:rPr>
        <w:t xml:space="preserve">Asset turnover = </w:t>
      </w:r>
      <w:r w:rsidRPr="00E330AE">
        <w:rPr>
          <w:rFonts w:ascii="Liberation Sans" w:hAnsi="Liberation Sans" w:cs="Liberation Sans"/>
          <w:position w:val="-32"/>
        </w:rPr>
        <w:object w:dxaOrig="1420" w:dyaOrig="780" w14:anchorId="43395965">
          <v:shape id="_x0000_i1027" type="#_x0000_t75" style="width:71.5pt;height:39pt" o:ole="" fillcolor="window">
            <v:imagedata r:id="rId11" o:title=""/>
          </v:shape>
          <o:OLEObject Type="Embed" ProgID="Equation.DSMT4" ShapeID="_x0000_i1027" DrawAspect="Content" ObjectID="_1638093484" r:id="rId12"/>
        </w:object>
      </w:r>
      <w:r w:rsidRPr="00E330AE">
        <w:rPr>
          <w:rFonts w:ascii="Liberation Sans" w:hAnsi="Liberation Sans" w:cs="Liberation Sans"/>
        </w:rPr>
        <w:t xml:space="preserve"> = 2.5 times</w:t>
      </w:r>
    </w:p>
    <w:p w14:paraId="43395922" w14:textId="77777777" w:rsidR="00F57DB9" w:rsidRPr="00E330AE" w:rsidRDefault="00F57DB9">
      <w:pPr>
        <w:pStyle w:val="BodyLarge"/>
        <w:rPr>
          <w:rFonts w:ascii="Liberation Sans" w:hAnsi="Liberation Sans" w:cs="Liberation Sans"/>
        </w:rPr>
      </w:pPr>
    </w:p>
    <w:p w14:paraId="43395923" w14:textId="77777777" w:rsidR="00F57DB9" w:rsidRPr="00E330AE" w:rsidRDefault="00F57DB9">
      <w:pPr>
        <w:pStyle w:val="BodyLarge"/>
        <w:rPr>
          <w:rFonts w:ascii="Liberation Sans" w:hAnsi="Liberation Sans" w:cs="Liberation Sans"/>
        </w:rPr>
      </w:pPr>
    </w:p>
    <w:p w14:paraId="43395924" w14:textId="77777777" w:rsidR="00F57DB9" w:rsidRPr="00E330AE" w:rsidRDefault="00F57DB9">
      <w:pPr>
        <w:pStyle w:val="BodyLarge"/>
        <w:rPr>
          <w:rFonts w:ascii="Liberation Sans" w:hAnsi="Liberation Sans" w:cs="Liberation Sans"/>
        </w:rPr>
      </w:pPr>
      <w:r w:rsidRPr="00E330AE">
        <w:rPr>
          <w:rFonts w:ascii="Liberation Sans" w:hAnsi="Liberation Sans" w:cs="Liberation Sans"/>
        </w:rPr>
        <w:br w:type="page"/>
      </w:r>
      <w:r w:rsidRPr="00E330AE">
        <w:rPr>
          <w:rFonts w:ascii="Liberation Sans" w:hAnsi="Liberation Sans" w:cs="Liberation Sans"/>
        </w:rPr>
        <w:lastRenderedPageBreak/>
        <w:t>*EXERCISE 9-15B</w:t>
      </w:r>
    </w:p>
    <w:p w14:paraId="43395925" w14:textId="77777777" w:rsidR="00F57DB9" w:rsidRPr="00E330AE" w:rsidRDefault="00F57DB9">
      <w:pPr>
        <w:pStyle w:val="BodyLarge"/>
        <w:rPr>
          <w:rFonts w:ascii="Liberation Sans" w:hAnsi="Liberation Sans" w:cs="Liberation Sans"/>
        </w:rPr>
      </w:pPr>
    </w:p>
    <w:p w14:paraId="43395926" w14:textId="77777777" w:rsidR="00F57DB9" w:rsidRPr="00E330AE" w:rsidRDefault="00F57DB9">
      <w:pPr>
        <w:pStyle w:val="BodyLarge"/>
        <w:tabs>
          <w:tab w:val="left" w:pos="600"/>
          <w:tab w:val="left" w:pos="1200"/>
          <w:tab w:val="right" w:leader="dot" w:pos="7308"/>
          <w:tab w:val="right" w:pos="8640"/>
          <w:tab w:val="right" w:pos="9940"/>
        </w:tabs>
        <w:rPr>
          <w:rFonts w:ascii="Liberation Sans" w:hAnsi="Liberation Sans" w:cs="Liberation Sans"/>
        </w:rPr>
      </w:pPr>
      <w:r w:rsidRPr="00E330AE">
        <w:rPr>
          <w:rFonts w:ascii="Liberation Sans" w:hAnsi="Liberation Sans" w:cs="Liberation Sans"/>
        </w:rPr>
        <w:t>(a)</w:t>
      </w:r>
      <w:r w:rsidRPr="00E330AE">
        <w:rPr>
          <w:rFonts w:ascii="Liberation Sans" w:hAnsi="Liberation Sans" w:cs="Liberation Sans"/>
        </w:rPr>
        <w:tab/>
        <w:t>Equipment (new)</w:t>
      </w:r>
      <w:r w:rsidRPr="00E330AE">
        <w:rPr>
          <w:rFonts w:ascii="Liberation Sans" w:hAnsi="Liberation Sans" w:cs="Liberation Sans"/>
        </w:rPr>
        <w:tab/>
      </w:r>
      <w:r w:rsidRPr="00E330AE">
        <w:rPr>
          <w:rFonts w:ascii="Liberation Sans" w:hAnsi="Liberation Sans" w:cs="Liberation Sans"/>
        </w:rPr>
        <w:tab/>
        <w:t>54,000</w:t>
      </w:r>
    </w:p>
    <w:p w14:paraId="43395927" w14:textId="77777777" w:rsidR="00F57DB9" w:rsidRPr="00E330AE" w:rsidRDefault="00F57DB9">
      <w:pPr>
        <w:pStyle w:val="BodyLarge"/>
        <w:tabs>
          <w:tab w:val="left" w:pos="600"/>
          <w:tab w:val="left" w:pos="1200"/>
          <w:tab w:val="right" w:leader="dot" w:pos="7308"/>
          <w:tab w:val="right" w:pos="8640"/>
          <w:tab w:val="right" w:pos="9940"/>
        </w:tabs>
        <w:rPr>
          <w:rFonts w:ascii="Liberation Sans" w:hAnsi="Liberation Sans" w:cs="Liberation Sans"/>
        </w:rPr>
      </w:pPr>
      <w:r w:rsidRPr="00E330AE">
        <w:rPr>
          <w:rFonts w:ascii="Liberation Sans" w:hAnsi="Liberation Sans" w:cs="Liberation Sans"/>
        </w:rPr>
        <w:tab/>
        <w:t>Accumulated Depreciation—Equipment (old)</w:t>
      </w:r>
      <w:r w:rsidRPr="00E330AE">
        <w:rPr>
          <w:rFonts w:ascii="Liberation Sans" w:hAnsi="Liberation Sans" w:cs="Liberation Sans"/>
        </w:rPr>
        <w:tab/>
      </w:r>
      <w:r w:rsidRPr="00E330AE">
        <w:rPr>
          <w:rFonts w:ascii="Liberation Sans" w:hAnsi="Liberation Sans" w:cs="Liberation Sans"/>
        </w:rPr>
        <w:tab/>
        <w:t>42,000</w:t>
      </w:r>
    </w:p>
    <w:p w14:paraId="43395928" w14:textId="77777777" w:rsidR="00F57DB9" w:rsidRPr="00E330AE" w:rsidRDefault="00F57DB9">
      <w:pPr>
        <w:pStyle w:val="BodyLarge"/>
        <w:tabs>
          <w:tab w:val="left" w:pos="600"/>
          <w:tab w:val="left" w:pos="1200"/>
          <w:tab w:val="right" w:leader="dot" w:pos="7308"/>
          <w:tab w:val="right" w:pos="8640"/>
          <w:tab w:val="right" w:pos="9940"/>
        </w:tabs>
        <w:rPr>
          <w:rFonts w:ascii="Liberation Sans" w:hAnsi="Liberation Sans" w:cs="Liberation Sans"/>
        </w:rPr>
      </w:pPr>
      <w:r w:rsidRPr="00E330AE">
        <w:rPr>
          <w:rFonts w:ascii="Liberation Sans" w:hAnsi="Liberation Sans" w:cs="Liberation Sans"/>
        </w:rPr>
        <w:tab/>
        <w:t>Loss on Disposal of Plant Assets</w:t>
      </w:r>
      <w:r w:rsidRPr="00E330AE">
        <w:rPr>
          <w:rFonts w:ascii="Liberation Sans" w:hAnsi="Liberation Sans" w:cs="Liberation Sans"/>
        </w:rPr>
        <w:tab/>
      </w:r>
      <w:r w:rsidRPr="00E330AE">
        <w:rPr>
          <w:rFonts w:ascii="Liberation Sans" w:hAnsi="Liberation Sans" w:cs="Liberation Sans"/>
        </w:rPr>
        <w:tab/>
      </w:r>
      <w:r w:rsidRPr="00E330AE">
        <w:rPr>
          <w:rFonts w:ascii="Liberation Sans" w:hAnsi="Liberation Sans" w:cs="Liberation Sans"/>
        </w:rPr>
        <w:t> </w:t>
      </w:r>
      <w:r w:rsidRPr="00E330AE">
        <w:rPr>
          <w:rFonts w:ascii="Liberation Sans" w:hAnsi="Liberation Sans" w:cs="Liberation Sans"/>
        </w:rPr>
        <w:t>7,000</w:t>
      </w:r>
    </w:p>
    <w:p w14:paraId="43395929" w14:textId="77777777" w:rsidR="00F57DB9" w:rsidRPr="00E330AE" w:rsidRDefault="00F57DB9">
      <w:pPr>
        <w:pStyle w:val="BodyLarge"/>
        <w:tabs>
          <w:tab w:val="left" w:pos="600"/>
          <w:tab w:val="left" w:pos="1200"/>
          <w:tab w:val="right" w:leader="dot" w:pos="7320"/>
          <w:tab w:val="right" w:pos="8640"/>
          <w:tab w:val="right" w:pos="9940"/>
        </w:tabs>
        <w:rPr>
          <w:rFonts w:ascii="Liberation Sans" w:hAnsi="Liberation Sans" w:cs="Liberation Sans"/>
        </w:rPr>
      </w:pPr>
      <w:r w:rsidRPr="00E330AE">
        <w:rPr>
          <w:rFonts w:ascii="Liberation Sans" w:hAnsi="Liberation Sans" w:cs="Liberation Sans"/>
        </w:rPr>
        <w:tab/>
      </w:r>
      <w:r w:rsidRPr="00E330AE">
        <w:rPr>
          <w:rFonts w:ascii="Liberation Sans" w:hAnsi="Liberation Sans" w:cs="Liberation Sans"/>
        </w:rPr>
        <w:tab/>
        <w:t>Equipment (old)</w:t>
      </w:r>
      <w:r w:rsidRPr="00E330AE">
        <w:rPr>
          <w:rFonts w:ascii="Liberation Sans" w:hAnsi="Liberation Sans" w:cs="Liberation Sans"/>
        </w:rPr>
        <w:tab/>
      </w:r>
      <w:r w:rsidRPr="00E330AE">
        <w:rPr>
          <w:rFonts w:ascii="Liberation Sans" w:hAnsi="Liberation Sans" w:cs="Liberation Sans"/>
        </w:rPr>
        <w:tab/>
      </w:r>
      <w:r w:rsidRPr="00E330AE">
        <w:rPr>
          <w:rFonts w:ascii="Liberation Sans" w:hAnsi="Liberation Sans" w:cs="Liberation Sans"/>
        </w:rPr>
        <w:tab/>
        <w:t>74,000</w:t>
      </w:r>
    </w:p>
    <w:p w14:paraId="4339592A" w14:textId="77777777" w:rsidR="00F57DB9" w:rsidRPr="00E330AE" w:rsidRDefault="00F57DB9">
      <w:pPr>
        <w:pStyle w:val="BodyLarge"/>
        <w:tabs>
          <w:tab w:val="left" w:pos="600"/>
          <w:tab w:val="left" w:pos="1200"/>
          <w:tab w:val="right" w:leader="dot" w:pos="7320"/>
          <w:tab w:val="right" w:pos="8640"/>
          <w:tab w:val="right" w:pos="9940"/>
        </w:tabs>
        <w:rPr>
          <w:rFonts w:ascii="Liberation Sans" w:hAnsi="Liberation Sans" w:cs="Liberation Sans"/>
        </w:rPr>
      </w:pPr>
      <w:r w:rsidRPr="00E330AE">
        <w:rPr>
          <w:rFonts w:ascii="Liberation Sans" w:hAnsi="Liberation Sans" w:cs="Liberation Sans"/>
        </w:rPr>
        <w:tab/>
      </w:r>
      <w:r w:rsidRPr="00E330AE">
        <w:rPr>
          <w:rFonts w:ascii="Liberation Sans" w:hAnsi="Liberation Sans" w:cs="Liberation Sans"/>
        </w:rPr>
        <w:tab/>
        <w:t>Cash</w:t>
      </w:r>
      <w:r w:rsidRPr="00E330AE">
        <w:rPr>
          <w:rFonts w:ascii="Liberation Sans" w:hAnsi="Liberation Sans" w:cs="Liberation Sans"/>
        </w:rPr>
        <w:tab/>
      </w:r>
      <w:r w:rsidRPr="00E330AE">
        <w:rPr>
          <w:rFonts w:ascii="Liberation Sans" w:hAnsi="Liberation Sans" w:cs="Liberation Sans"/>
        </w:rPr>
        <w:tab/>
      </w:r>
      <w:r w:rsidRPr="00E330AE">
        <w:rPr>
          <w:rFonts w:ascii="Liberation Sans" w:hAnsi="Liberation Sans" w:cs="Liberation Sans"/>
        </w:rPr>
        <w:tab/>
        <w:t>29,000</w:t>
      </w:r>
    </w:p>
    <w:p w14:paraId="4339592B" w14:textId="77777777" w:rsidR="00F57DB9" w:rsidRPr="00E330AE" w:rsidRDefault="00F57DB9">
      <w:pPr>
        <w:pStyle w:val="BodyLarge"/>
        <w:rPr>
          <w:rFonts w:ascii="Liberation Sans" w:hAnsi="Liberation Sans" w:cs="Liberation Sans"/>
        </w:rPr>
      </w:pPr>
    </w:p>
    <w:p w14:paraId="4339592C" w14:textId="77777777" w:rsidR="00F57DB9" w:rsidRPr="00E330AE" w:rsidRDefault="00F57DB9">
      <w:pPr>
        <w:pStyle w:val="BodyLarge"/>
        <w:tabs>
          <w:tab w:val="left" w:pos="600"/>
          <w:tab w:val="left" w:pos="1200"/>
          <w:tab w:val="right" w:pos="7280"/>
          <w:tab w:val="right" w:pos="8640"/>
          <w:tab w:val="right" w:pos="9940"/>
        </w:tabs>
        <w:rPr>
          <w:rFonts w:ascii="Liberation Sans" w:hAnsi="Liberation Sans" w:cs="Liberation Sans"/>
        </w:rPr>
      </w:pPr>
      <w:r w:rsidRPr="00E330AE">
        <w:rPr>
          <w:rFonts w:ascii="Liberation Sans" w:hAnsi="Liberation Sans" w:cs="Liberation Sans"/>
        </w:rPr>
        <w:tab/>
      </w:r>
      <w:r w:rsidRPr="00E330AE">
        <w:rPr>
          <w:rFonts w:ascii="Liberation Sans" w:hAnsi="Liberation Sans" w:cs="Liberation Sans"/>
        </w:rPr>
        <w:tab/>
      </w:r>
      <w:r w:rsidRPr="00E330AE">
        <w:rPr>
          <w:rFonts w:ascii="Liberation Sans" w:hAnsi="Liberation Sans" w:cs="Liberation Sans"/>
        </w:rPr>
        <w:t> </w:t>
      </w:r>
      <w:r w:rsidRPr="00E330AE">
        <w:rPr>
          <w:rFonts w:ascii="Liberation Sans" w:hAnsi="Liberation Sans" w:cs="Liberation Sans"/>
        </w:rPr>
        <w:t> </w:t>
      </w:r>
      <w:r w:rsidRPr="00E330AE">
        <w:rPr>
          <w:rFonts w:ascii="Liberation Sans" w:hAnsi="Liberation Sans" w:cs="Liberation Sans"/>
        </w:rPr>
        <w:t>Cost of old trucks</w:t>
      </w:r>
      <w:r w:rsidRPr="00E330AE">
        <w:rPr>
          <w:rFonts w:ascii="Liberation Sans" w:hAnsi="Liberation Sans" w:cs="Liberation Sans"/>
        </w:rPr>
        <w:tab/>
        <w:t>$74,000</w:t>
      </w:r>
      <w:r w:rsidRPr="00E330AE">
        <w:rPr>
          <w:rFonts w:ascii="Liberation Sans" w:hAnsi="Liberation Sans" w:cs="Liberation Sans"/>
        </w:rPr>
        <w:tab/>
      </w:r>
    </w:p>
    <w:p w14:paraId="4339592D" w14:textId="77777777" w:rsidR="00F57DB9" w:rsidRPr="00E330AE" w:rsidRDefault="00F57DB9">
      <w:pPr>
        <w:pStyle w:val="BodyLarge"/>
        <w:tabs>
          <w:tab w:val="left" w:pos="600"/>
          <w:tab w:val="left" w:pos="1200"/>
          <w:tab w:val="right" w:pos="7280"/>
          <w:tab w:val="right" w:pos="8640"/>
          <w:tab w:val="right" w:pos="9940"/>
        </w:tabs>
        <w:rPr>
          <w:rFonts w:ascii="Liberation Sans" w:hAnsi="Liberation Sans" w:cs="Liberation Sans"/>
        </w:rPr>
      </w:pPr>
      <w:r w:rsidRPr="00E330AE">
        <w:rPr>
          <w:rFonts w:ascii="Liberation Sans" w:hAnsi="Liberation Sans" w:cs="Liberation Sans"/>
        </w:rPr>
        <w:tab/>
      </w:r>
      <w:r w:rsidRPr="00E330AE">
        <w:rPr>
          <w:rFonts w:ascii="Liberation Sans" w:hAnsi="Liberation Sans" w:cs="Liberation Sans"/>
        </w:rPr>
        <w:tab/>
      </w:r>
      <w:r w:rsidRPr="00E330AE">
        <w:rPr>
          <w:rFonts w:ascii="Liberation Sans" w:hAnsi="Liberation Sans" w:cs="Liberation Sans"/>
        </w:rPr>
        <w:t> </w:t>
      </w:r>
      <w:r w:rsidRPr="00E330AE">
        <w:rPr>
          <w:rFonts w:ascii="Liberation Sans" w:hAnsi="Liberation Sans" w:cs="Liberation Sans"/>
        </w:rPr>
        <w:t> </w:t>
      </w:r>
      <w:r w:rsidRPr="00E330AE">
        <w:rPr>
          <w:rFonts w:ascii="Liberation Sans" w:hAnsi="Liberation Sans" w:cs="Liberation Sans"/>
        </w:rPr>
        <w:t>Less:  Accumulated depreciation</w:t>
      </w:r>
      <w:r w:rsidRPr="00E330AE">
        <w:rPr>
          <w:rFonts w:ascii="Liberation Sans" w:hAnsi="Liberation Sans" w:cs="Liberation Sans"/>
        </w:rPr>
        <w:tab/>
      </w:r>
      <w:r w:rsidRPr="00E330AE">
        <w:rPr>
          <w:rFonts w:ascii="Liberation Sans" w:hAnsi="Liberation Sans" w:cs="Liberation Sans"/>
          <w:u w:val="single"/>
        </w:rPr>
        <w:t xml:space="preserve">  42,000</w:t>
      </w:r>
      <w:r w:rsidRPr="00E330AE">
        <w:rPr>
          <w:rFonts w:ascii="Liberation Sans" w:hAnsi="Liberation Sans" w:cs="Liberation Sans"/>
        </w:rPr>
        <w:tab/>
      </w:r>
    </w:p>
    <w:p w14:paraId="4339592E" w14:textId="77777777" w:rsidR="00F57DB9" w:rsidRPr="00E330AE" w:rsidRDefault="00F57DB9">
      <w:pPr>
        <w:pStyle w:val="BodyLarge"/>
        <w:tabs>
          <w:tab w:val="left" w:pos="600"/>
          <w:tab w:val="left" w:pos="1200"/>
          <w:tab w:val="right" w:pos="7280"/>
          <w:tab w:val="right" w:pos="8640"/>
          <w:tab w:val="right" w:pos="9940"/>
        </w:tabs>
        <w:rPr>
          <w:rFonts w:ascii="Liberation Sans" w:hAnsi="Liberation Sans" w:cs="Liberation Sans"/>
        </w:rPr>
      </w:pPr>
      <w:r w:rsidRPr="00E330AE">
        <w:rPr>
          <w:rFonts w:ascii="Liberation Sans" w:hAnsi="Liberation Sans" w:cs="Liberation Sans"/>
        </w:rPr>
        <w:tab/>
      </w:r>
      <w:r w:rsidRPr="00E330AE">
        <w:rPr>
          <w:rFonts w:ascii="Liberation Sans" w:hAnsi="Liberation Sans" w:cs="Liberation Sans"/>
        </w:rPr>
        <w:tab/>
      </w:r>
      <w:r w:rsidRPr="00E330AE">
        <w:rPr>
          <w:rFonts w:ascii="Liberation Sans" w:hAnsi="Liberation Sans" w:cs="Liberation Sans"/>
        </w:rPr>
        <w:t> </w:t>
      </w:r>
      <w:r w:rsidRPr="00E330AE">
        <w:rPr>
          <w:rFonts w:ascii="Liberation Sans" w:hAnsi="Liberation Sans" w:cs="Liberation Sans"/>
        </w:rPr>
        <w:t> </w:t>
      </w:r>
      <w:r w:rsidRPr="00E330AE">
        <w:rPr>
          <w:rFonts w:ascii="Liberation Sans" w:hAnsi="Liberation Sans" w:cs="Liberation Sans"/>
        </w:rPr>
        <w:t>Book value</w:t>
      </w:r>
      <w:r w:rsidRPr="00E330AE">
        <w:rPr>
          <w:rFonts w:ascii="Liberation Sans" w:hAnsi="Liberation Sans" w:cs="Liberation Sans"/>
        </w:rPr>
        <w:tab/>
      </w:r>
      <w:r w:rsidRPr="00E330AE">
        <w:rPr>
          <w:rFonts w:ascii="Liberation Sans" w:hAnsi="Liberation Sans" w:cs="Liberation Sans"/>
        </w:rPr>
        <w:t> </w:t>
      </w:r>
      <w:r w:rsidRPr="00E330AE">
        <w:rPr>
          <w:rFonts w:ascii="Liberation Sans" w:hAnsi="Liberation Sans" w:cs="Liberation Sans"/>
        </w:rPr>
        <w:t>32,000</w:t>
      </w:r>
      <w:r w:rsidRPr="00E330AE">
        <w:rPr>
          <w:rFonts w:ascii="Liberation Sans" w:hAnsi="Liberation Sans" w:cs="Liberation Sans"/>
        </w:rPr>
        <w:tab/>
      </w:r>
    </w:p>
    <w:p w14:paraId="4339592F" w14:textId="77777777" w:rsidR="00F57DB9" w:rsidRPr="00E330AE" w:rsidRDefault="00F57DB9">
      <w:pPr>
        <w:pStyle w:val="BodyLarge"/>
        <w:tabs>
          <w:tab w:val="left" w:pos="600"/>
          <w:tab w:val="left" w:pos="1200"/>
          <w:tab w:val="right" w:pos="7280"/>
          <w:tab w:val="right" w:pos="8640"/>
          <w:tab w:val="right" w:pos="9940"/>
        </w:tabs>
        <w:rPr>
          <w:rFonts w:ascii="Liberation Sans" w:hAnsi="Liberation Sans" w:cs="Liberation Sans"/>
        </w:rPr>
      </w:pPr>
      <w:r w:rsidRPr="00E330AE">
        <w:rPr>
          <w:rFonts w:ascii="Liberation Sans" w:hAnsi="Liberation Sans" w:cs="Liberation Sans"/>
        </w:rPr>
        <w:tab/>
      </w:r>
      <w:r w:rsidRPr="00E330AE">
        <w:rPr>
          <w:rFonts w:ascii="Liberation Sans" w:hAnsi="Liberation Sans" w:cs="Liberation Sans"/>
        </w:rPr>
        <w:tab/>
      </w:r>
      <w:r w:rsidRPr="00E330AE">
        <w:rPr>
          <w:rFonts w:ascii="Liberation Sans" w:hAnsi="Liberation Sans" w:cs="Liberation Sans"/>
        </w:rPr>
        <w:t> </w:t>
      </w:r>
      <w:r w:rsidRPr="00E330AE">
        <w:rPr>
          <w:rFonts w:ascii="Liberation Sans" w:hAnsi="Liberation Sans" w:cs="Liberation Sans"/>
        </w:rPr>
        <w:t> </w:t>
      </w:r>
      <w:r w:rsidRPr="00E330AE">
        <w:rPr>
          <w:rFonts w:ascii="Liberation Sans" w:hAnsi="Liberation Sans" w:cs="Liberation Sans"/>
        </w:rPr>
        <w:t>Fair value of old trucks</w:t>
      </w:r>
      <w:r w:rsidRPr="00E330AE">
        <w:rPr>
          <w:rFonts w:ascii="Liberation Sans" w:hAnsi="Liberation Sans" w:cs="Liberation Sans"/>
        </w:rPr>
        <w:tab/>
      </w:r>
      <w:r w:rsidRPr="00E330AE">
        <w:rPr>
          <w:rFonts w:ascii="Liberation Sans" w:hAnsi="Liberation Sans" w:cs="Liberation Sans"/>
          <w:u w:val="single"/>
        </w:rPr>
        <w:t xml:space="preserve">  25,000</w:t>
      </w:r>
      <w:r w:rsidRPr="00E330AE">
        <w:rPr>
          <w:rFonts w:ascii="Liberation Sans" w:hAnsi="Liberation Sans" w:cs="Liberation Sans"/>
        </w:rPr>
        <w:tab/>
      </w:r>
    </w:p>
    <w:p w14:paraId="43395930" w14:textId="77777777" w:rsidR="00F57DB9" w:rsidRPr="00E330AE" w:rsidRDefault="00F57DB9">
      <w:pPr>
        <w:pStyle w:val="BodyLarge"/>
        <w:tabs>
          <w:tab w:val="left" w:pos="600"/>
          <w:tab w:val="left" w:pos="1200"/>
          <w:tab w:val="right" w:pos="7280"/>
          <w:tab w:val="right" w:pos="8640"/>
          <w:tab w:val="right" w:pos="9940"/>
        </w:tabs>
        <w:rPr>
          <w:rFonts w:ascii="Liberation Sans" w:hAnsi="Liberation Sans" w:cs="Liberation Sans"/>
        </w:rPr>
      </w:pPr>
      <w:r w:rsidRPr="00E330AE">
        <w:rPr>
          <w:rFonts w:ascii="Liberation Sans" w:hAnsi="Liberation Sans" w:cs="Liberation Sans"/>
        </w:rPr>
        <w:tab/>
      </w:r>
      <w:r w:rsidRPr="00E330AE">
        <w:rPr>
          <w:rFonts w:ascii="Liberation Sans" w:hAnsi="Liberation Sans" w:cs="Liberation Sans"/>
        </w:rPr>
        <w:tab/>
      </w:r>
      <w:r w:rsidRPr="00E330AE">
        <w:rPr>
          <w:rFonts w:ascii="Liberation Sans" w:hAnsi="Liberation Sans" w:cs="Liberation Sans"/>
        </w:rPr>
        <w:t> </w:t>
      </w:r>
      <w:r w:rsidRPr="00E330AE">
        <w:rPr>
          <w:rFonts w:ascii="Liberation Sans" w:hAnsi="Liberation Sans" w:cs="Liberation Sans"/>
        </w:rPr>
        <w:t> </w:t>
      </w:r>
      <w:r w:rsidRPr="00E330AE">
        <w:rPr>
          <w:rFonts w:ascii="Liberation Sans" w:hAnsi="Liberation Sans" w:cs="Liberation Sans"/>
        </w:rPr>
        <w:t>Loss on disposal</w:t>
      </w:r>
      <w:r w:rsidRPr="00E330AE">
        <w:rPr>
          <w:rFonts w:ascii="Liberation Sans" w:hAnsi="Liberation Sans" w:cs="Liberation Sans"/>
        </w:rPr>
        <w:tab/>
      </w:r>
      <w:r w:rsidRPr="00E330AE">
        <w:rPr>
          <w:rFonts w:ascii="Liberation Sans" w:hAnsi="Liberation Sans" w:cs="Liberation Sans"/>
          <w:u w:val="double"/>
        </w:rPr>
        <w:t>$</w:t>
      </w:r>
      <w:r w:rsidRPr="00E330AE">
        <w:rPr>
          <w:rFonts w:ascii="Liberation Sans" w:hAnsi="Liberation Sans" w:cs="Liberation Sans"/>
          <w:u w:val="double"/>
        </w:rPr>
        <w:t> </w:t>
      </w:r>
      <w:r w:rsidRPr="00E330AE">
        <w:rPr>
          <w:rFonts w:ascii="Liberation Sans" w:hAnsi="Liberation Sans" w:cs="Liberation Sans"/>
          <w:u w:val="double"/>
        </w:rPr>
        <w:t>7,000</w:t>
      </w:r>
      <w:r w:rsidRPr="00E330AE">
        <w:rPr>
          <w:rFonts w:ascii="Liberation Sans" w:hAnsi="Liberation Sans" w:cs="Liberation Sans"/>
        </w:rPr>
        <w:tab/>
      </w:r>
    </w:p>
    <w:p w14:paraId="43395931" w14:textId="77777777" w:rsidR="00F57DB9" w:rsidRPr="00E330AE" w:rsidRDefault="00F57DB9">
      <w:pPr>
        <w:pStyle w:val="BodyLarge"/>
        <w:tabs>
          <w:tab w:val="left" w:pos="600"/>
          <w:tab w:val="left" w:pos="1200"/>
          <w:tab w:val="right" w:pos="7280"/>
          <w:tab w:val="right" w:pos="8640"/>
          <w:tab w:val="right" w:pos="9940"/>
        </w:tabs>
        <w:rPr>
          <w:rFonts w:ascii="Liberation Sans" w:hAnsi="Liberation Sans" w:cs="Liberation Sans"/>
        </w:rPr>
      </w:pPr>
    </w:p>
    <w:p w14:paraId="43395932" w14:textId="77777777" w:rsidR="00F57DB9" w:rsidRPr="00E330AE" w:rsidRDefault="00F57DB9">
      <w:pPr>
        <w:pStyle w:val="BodyLarge"/>
        <w:tabs>
          <w:tab w:val="left" w:pos="600"/>
          <w:tab w:val="left" w:pos="1200"/>
          <w:tab w:val="right" w:pos="7280"/>
          <w:tab w:val="right" w:pos="8640"/>
          <w:tab w:val="right" w:pos="9940"/>
        </w:tabs>
        <w:rPr>
          <w:rFonts w:ascii="Liberation Sans" w:hAnsi="Liberation Sans" w:cs="Liberation Sans"/>
        </w:rPr>
      </w:pPr>
      <w:r w:rsidRPr="00E330AE">
        <w:rPr>
          <w:rFonts w:ascii="Liberation Sans" w:hAnsi="Liberation Sans" w:cs="Liberation Sans"/>
        </w:rPr>
        <w:tab/>
      </w:r>
      <w:r w:rsidRPr="00E330AE">
        <w:rPr>
          <w:rFonts w:ascii="Liberation Sans" w:hAnsi="Liberation Sans" w:cs="Liberation Sans"/>
        </w:rPr>
        <w:tab/>
      </w:r>
      <w:r w:rsidRPr="00E330AE">
        <w:rPr>
          <w:rFonts w:ascii="Liberation Sans" w:hAnsi="Liberation Sans" w:cs="Liberation Sans"/>
        </w:rPr>
        <w:t> </w:t>
      </w:r>
      <w:r w:rsidRPr="00E330AE">
        <w:rPr>
          <w:rFonts w:ascii="Liberation Sans" w:hAnsi="Liberation Sans" w:cs="Liberation Sans"/>
        </w:rPr>
        <w:t> </w:t>
      </w:r>
      <w:r w:rsidRPr="00E330AE">
        <w:rPr>
          <w:rFonts w:ascii="Liberation Sans" w:hAnsi="Liberation Sans" w:cs="Liberation Sans"/>
        </w:rPr>
        <w:t>Fair value of old trucks</w:t>
      </w:r>
      <w:r w:rsidRPr="00E330AE">
        <w:rPr>
          <w:rFonts w:ascii="Liberation Sans" w:hAnsi="Liberation Sans" w:cs="Liberation Sans"/>
        </w:rPr>
        <w:tab/>
        <w:t>$25,000</w:t>
      </w:r>
      <w:r w:rsidRPr="00E330AE">
        <w:rPr>
          <w:rFonts w:ascii="Liberation Sans" w:hAnsi="Liberation Sans" w:cs="Liberation Sans"/>
        </w:rPr>
        <w:tab/>
      </w:r>
    </w:p>
    <w:p w14:paraId="43395933" w14:textId="77777777" w:rsidR="00F57DB9" w:rsidRPr="00E330AE" w:rsidRDefault="00F57DB9">
      <w:pPr>
        <w:pStyle w:val="BodyLarge"/>
        <w:tabs>
          <w:tab w:val="left" w:pos="600"/>
          <w:tab w:val="left" w:pos="1200"/>
          <w:tab w:val="right" w:pos="7280"/>
          <w:tab w:val="right" w:pos="8640"/>
          <w:tab w:val="right" w:pos="9940"/>
        </w:tabs>
        <w:rPr>
          <w:rFonts w:ascii="Liberation Sans" w:hAnsi="Liberation Sans" w:cs="Liberation Sans"/>
        </w:rPr>
      </w:pPr>
      <w:r w:rsidRPr="00E330AE">
        <w:rPr>
          <w:rFonts w:ascii="Liberation Sans" w:hAnsi="Liberation Sans" w:cs="Liberation Sans"/>
        </w:rPr>
        <w:tab/>
      </w:r>
      <w:r w:rsidRPr="00E330AE">
        <w:rPr>
          <w:rFonts w:ascii="Liberation Sans" w:hAnsi="Liberation Sans" w:cs="Liberation Sans"/>
        </w:rPr>
        <w:tab/>
      </w:r>
      <w:r w:rsidRPr="00E330AE">
        <w:rPr>
          <w:rFonts w:ascii="Liberation Sans" w:hAnsi="Liberation Sans" w:cs="Liberation Sans"/>
        </w:rPr>
        <w:t> </w:t>
      </w:r>
      <w:r w:rsidRPr="00E330AE">
        <w:rPr>
          <w:rFonts w:ascii="Liberation Sans" w:hAnsi="Liberation Sans" w:cs="Liberation Sans"/>
        </w:rPr>
        <w:t> </w:t>
      </w:r>
      <w:r w:rsidRPr="00E330AE">
        <w:rPr>
          <w:rFonts w:ascii="Liberation Sans" w:hAnsi="Liberation Sans" w:cs="Liberation Sans"/>
        </w:rPr>
        <w:t>Cash paid</w:t>
      </w:r>
      <w:r w:rsidRPr="00E330AE">
        <w:rPr>
          <w:rFonts w:ascii="Liberation Sans" w:hAnsi="Liberation Sans" w:cs="Liberation Sans"/>
        </w:rPr>
        <w:tab/>
      </w:r>
      <w:r w:rsidRPr="00E330AE">
        <w:rPr>
          <w:rFonts w:ascii="Liberation Sans" w:hAnsi="Liberation Sans" w:cs="Liberation Sans"/>
          <w:u w:val="single"/>
        </w:rPr>
        <w:t xml:space="preserve">  29,000</w:t>
      </w:r>
      <w:r w:rsidRPr="00E330AE">
        <w:rPr>
          <w:rFonts w:ascii="Liberation Sans" w:hAnsi="Liberation Sans" w:cs="Liberation Sans"/>
        </w:rPr>
        <w:tab/>
      </w:r>
    </w:p>
    <w:p w14:paraId="43395934" w14:textId="77777777" w:rsidR="00F57DB9" w:rsidRPr="00E330AE" w:rsidRDefault="00F57DB9">
      <w:pPr>
        <w:pStyle w:val="BodyLarge"/>
        <w:tabs>
          <w:tab w:val="left" w:pos="600"/>
          <w:tab w:val="left" w:pos="1200"/>
          <w:tab w:val="right" w:pos="7280"/>
          <w:tab w:val="right" w:pos="8640"/>
          <w:tab w:val="right" w:pos="9940"/>
        </w:tabs>
        <w:rPr>
          <w:rFonts w:ascii="Liberation Sans" w:hAnsi="Liberation Sans" w:cs="Liberation Sans"/>
        </w:rPr>
      </w:pPr>
      <w:r w:rsidRPr="00E330AE">
        <w:rPr>
          <w:rFonts w:ascii="Liberation Sans" w:hAnsi="Liberation Sans" w:cs="Liberation Sans"/>
        </w:rPr>
        <w:tab/>
      </w:r>
      <w:r w:rsidRPr="00E330AE">
        <w:rPr>
          <w:rFonts w:ascii="Liberation Sans" w:hAnsi="Liberation Sans" w:cs="Liberation Sans"/>
        </w:rPr>
        <w:tab/>
      </w:r>
      <w:r w:rsidRPr="00E330AE">
        <w:rPr>
          <w:rFonts w:ascii="Liberation Sans" w:hAnsi="Liberation Sans" w:cs="Liberation Sans"/>
        </w:rPr>
        <w:t> </w:t>
      </w:r>
      <w:r w:rsidRPr="00E330AE">
        <w:rPr>
          <w:rFonts w:ascii="Liberation Sans" w:hAnsi="Liberation Sans" w:cs="Liberation Sans"/>
        </w:rPr>
        <w:t> </w:t>
      </w:r>
      <w:r w:rsidRPr="00E330AE">
        <w:rPr>
          <w:rFonts w:ascii="Liberation Sans" w:hAnsi="Liberation Sans" w:cs="Liberation Sans"/>
        </w:rPr>
        <w:t>Cost of new trucks</w:t>
      </w:r>
      <w:r w:rsidRPr="00E330AE">
        <w:rPr>
          <w:rFonts w:ascii="Liberation Sans" w:hAnsi="Liberation Sans" w:cs="Liberation Sans"/>
        </w:rPr>
        <w:tab/>
      </w:r>
      <w:r w:rsidRPr="00E330AE">
        <w:rPr>
          <w:rFonts w:ascii="Liberation Sans" w:hAnsi="Liberation Sans" w:cs="Liberation Sans"/>
          <w:u w:val="double"/>
        </w:rPr>
        <w:t>$54,000</w:t>
      </w:r>
      <w:r w:rsidRPr="00E330AE">
        <w:rPr>
          <w:rFonts w:ascii="Liberation Sans" w:hAnsi="Liberation Sans" w:cs="Liberation Sans"/>
        </w:rPr>
        <w:tab/>
      </w:r>
    </w:p>
    <w:p w14:paraId="43395935" w14:textId="77777777" w:rsidR="00F57DB9" w:rsidRPr="00E330AE" w:rsidRDefault="00F57DB9">
      <w:pPr>
        <w:pStyle w:val="BodyLarge"/>
        <w:tabs>
          <w:tab w:val="left" w:pos="600"/>
          <w:tab w:val="left" w:pos="1200"/>
          <w:tab w:val="right" w:leader="dot" w:pos="7320"/>
          <w:tab w:val="right" w:pos="8640"/>
          <w:tab w:val="right" w:pos="9940"/>
        </w:tabs>
        <w:rPr>
          <w:rFonts w:ascii="Liberation Sans" w:hAnsi="Liberation Sans" w:cs="Liberation Sans"/>
        </w:rPr>
      </w:pPr>
    </w:p>
    <w:p w14:paraId="43395936" w14:textId="77777777" w:rsidR="00F57DB9" w:rsidRPr="00E330AE" w:rsidRDefault="00F57DB9">
      <w:pPr>
        <w:pStyle w:val="BodyLarge"/>
        <w:tabs>
          <w:tab w:val="left" w:pos="600"/>
          <w:tab w:val="left" w:pos="1200"/>
          <w:tab w:val="right" w:leader="dot" w:pos="7320"/>
          <w:tab w:val="right" w:pos="8640"/>
          <w:tab w:val="right" w:pos="9940"/>
        </w:tabs>
        <w:rPr>
          <w:rFonts w:ascii="Liberation Sans" w:hAnsi="Liberation Sans" w:cs="Liberation Sans"/>
        </w:rPr>
      </w:pPr>
      <w:r w:rsidRPr="00E330AE">
        <w:rPr>
          <w:rFonts w:ascii="Liberation Sans" w:hAnsi="Liberation Sans" w:cs="Liberation Sans"/>
        </w:rPr>
        <w:t>(b)</w:t>
      </w:r>
      <w:r w:rsidRPr="00E330AE">
        <w:rPr>
          <w:rFonts w:ascii="Liberation Sans" w:hAnsi="Liberation Sans" w:cs="Liberation Sans"/>
        </w:rPr>
        <w:tab/>
        <w:t>Equipment (new)</w:t>
      </w:r>
      <w:r w:rsidRPr="00E330AE">
        <w:rPr>
          <w:rFonts w:ascii="Liberation Sans" w:hAnsi="Liberation Sans" w:cs="Liberation Sans"/>
        </w:rPr>
        <w:tab/>
      </w:r>
      <w:r w:rsidRPr="00E330AE">
        <w:rPr>
          <w:rFonts w:ascii="Liberation Sans" w:hAnsi="Liberation Sans" w:cs="Liberation Sans"/>
        </w:rPr>
        <w:tab/>
        <w:t>25,000</w:t>
      </w:r>
    </w:p>
    <w:p w14:paraId="43395937" w14:textId="77777777" w:rsidR="00F57DB9" w:rsidRPr="00E330AE" w:rsidRDefault="00F57DB9">
      <w:pPr>
        <w:pStyle w:val="BodyLarge"/>
        <w:tabs>
          <w:tab w:val="left" w:pos="600"/>
          <w:tab w:val="left" w:pos="1200"/>
          <w:tab w:val="right" w:leader="dot" w:pos="7320"/>
          <w:tab w:val="right" w:pos="8640"/>
          <w:tab w:val="right" w:pos="9940"/>
        </w:tabs>
        <w:rPr>
          <w:rFonts w:ascii="Liberation Sans" w:hAnsi="Liberation Sans" w:cs="Liberation Sans"/>
        </w:rPr>
      </w:pPr>
      <w:r w:rsidRPr="00E330AE">
        <w:rPr>
          <w:rFonts w:ascii="Liberation Sans" w:hAnsi="Liberation Sans" w:cs="Liberation Sans"/>
        </w:rPr>
        <w:tab/>
        <w:t>Accumulated Depreciation—Equipment (old)</w:t>
      </w:r>
      <w:r w:rsidRPr="00E330AE">
        <w:rPr>
          <w:rFonts w:ascii="Liberation Sans" w:hAnsi="Liberation Sans" w:cs="Liberation Sans"/>
        </w:rPr>
        <w:tab/>
      </w:r>
      <w:r w:rsidRPr="00E330AE">
        <w:rPr>
          <w:rFonts w:ascii="Liberation Sans" w:hAnsi="Liberation Sans" w:cs="Liberation Sans"/>
        </w:rPr>
        <w:tab/>
      </w:r>
      <w:r w:rsidRPr="00E330AE">
        <w:rPr>
          <w:rFonts w:ascii="Liberation Sans" w:hAnsi="Liberation Sans" w:cs="Liberation Sans"/>
        </w:rPr>
        <w:t> </w:t>
      </w:r>
      <w:r w:rsidRPr="00E330AE">
        <w:rPr>
          <w:rFonts w:ascii="Liberation Sans" w:hAnsi="Liberation Sans" w:cs="Liberation Sans"/>
        </w:rPr>
        <w:t>14,000</w:t>
      </w:r>
    </w:p>
    <w:p w14:paraId="43395938" w14:textId="77777777" w:rsidR="00F57DB9" w:rsidRPr="00E330AE" w:rsidRDefault="00F57DB9">
      <w:pPr>
        <w:pStyle w:val="BodyLarge"/>
        <w:tabs>
          <w:tab w:val="left" w:pos="600"/>
          <w:tab w:val="left" w:pos="1200"/>
          <w:tab w:val="right" w:leader="dot" w:pos="7320"/>
          <w:tab w:val="right" w:pos="8640"/>
          <w:tab w:val="right" w:pos="9940"/>
        </w:tabs>
        <w:rPr>
          <w:rFonts w:ascii="Liberation Sans" w:hAnsi="Liberation Sans" w:cs="Liberation Sans"/>
        </w:rPr>
      </w:pPr>
      <w:r w:rsidRPr="00E330AE">
        <w:rPr>
          <w:rFonts w:ascii="Liberation Sans" w:hAnsi="Liberation Sans" w:cs="Liberation Sans"/>
        </w:rPr>
        <w:tab/>
      </w:r>
      <w:r w:rsidRPr="00E330AE">
        <w:rPr>
          <w:rFonts w:ascii="Liberation Sans" w:hAnsi="Liberation Sans" w:cs="Liberation Sans"/>
        </w:rPr>
        <w:tab/>
        <w:t>Gain on Disposal</w:t>
      </w:r>
      <w:r w:rsidRPr="00E330AE">
        <w:rPr>
          <w:rFonts w:ascii="Liberation Sans" w:hAnsi="Liberation Sans" w:cs="Liberation Sans"/>
        </w:rPr>
        <w:tab/>
      </w:r>
      <w:r w:rsidRPr="00E330AE">
        <w:rPr>
          <w:rFonts w:ascii="Liberation Sans" w:hAnsi="Liberation Sans" w:cs="Liberation Sans"/>
        </w:rPr>
        <w:tab/>
      </w:r>
      <w:r w:rsidRPr="00E330AE">
        <w:rPr>
          <w:rFonts w:ascii="Liberation Sans" w:hAnsi="Liberation Sans" w:cs="Liberation Sans"/>
        </w:rPr>
        <w:tab/>
        <w:t>2,000</w:t>
      </w:r>
    </w:p>
    <w:p w14:paraId="43395939" w14:textId="77777777" w:rsidR="00F57DB9" w:rsidRPr="00E330AE" w:rsidRDefault="00F57DB9">
      <w:pPr>
        <w:pStyle w:val="BodyLarge"/>
        <w:tabs>
          <w:tab w:val="left" w:pos="600"/>
          <w:tab w:val="left" w:pos="1200"/>
          <w:tab w:val="right" w:leader="dot" w:pos="7320"/>
          <w:tab w:val="right" w:pos="8640"/>
          <w:tab w:val="right" w:pos="9940"/>
        </w:tabs>
        <w:rPr>
          <w:rFonts w:ascii="Liberation Sans" w:hAnsi="Liberation Sans" w:cs="Liberation Sans"/>
        </w:rPr>
      </w:pPr>
      <w:r w:rsidRPr="00E330AE">
        <w:rPr>
          <w:rFonts w:ascii="Liberation Sans" w:hAnsi="Liberation Sans" w:cs="Liberation Sans"/>
        </w:rPr>
        <w:tab/>
      </w:r>
      <w:r w:rsidRPr="00E330AE">
        <w:rPr>
          <w:rFonts w:ascii="Liberation Sans" w:hAnsi="Liberation Sans" w:cs="Liberation Sans"/>
        </w:rPr>
        <w:tab/>
        <w:t>Equipment (old)</w:t>
      </w:r>
      <w:r w:rsidRPr="00E330AE">
        <w:rPr>
          <w:rFonts w:ascii="Liberation Sans" w:hAnsi="Liberation Sans" w:cs="Liberation Sans"/>
        </w:rPr>
        <w:tab/>
      </w:r>
      <w:r w:rsidRPr="00E330AE">
        <w:rPr>
          <w:rFonts w:ascii="Liberation Sans" w:hAnsi="Liberation Sans" w:cs="Liberation Sans"/>
        </w:rPr>
        <w:tab/>
      </w:r>
      <w:r w:rsidRPr="00E330AE">
        <w:rPr>
          <w:rFonts w:ascii="Liberation Sans" w:hAnsi="Liberation Sans" w:cs="Liberation Sans"/>
        </w:rPr>
        <w:tab/>
        <w:t>20,000</w:t>
      </w:r>
    </w:p>
    <w:p w14:paraId="4339593A" w14:textId="77777777" w:rsidR="00F57DB9" w:rsidRPr="00E330AE" w:rsidRDefault="00F57DB9">
      <w:pPr>
        <w:pStyle w:val="BodyLarge"/>
        <w:tabs>
          <w:tab w:val="left" w:pos="600"/>
          <w:tab w:val="left" w:pos="1200"/>
          <w:tab w:val="right" w:leader="dot" w:pos="7320"/>
          <w:tab w:val="right" w:pos="8640"/>
          <w:tab w:val="right" w:pos="9940"/>
        </w:tabs>
        <w:rPr>
          <w:rFonts w:ascii="Liberation Sans" w:hAnsi="Liberation Sans" w:cs="Liberation Sans"/>
        </w:rPr>
      </w:pPr>
      <w:r w:rsidRPr="00E330AE">
        <w:rPr>
          <w:rFonts w:ascii="Liberation Sans" w:hAnsi="Liberation Sans" w:cs="Liberation Sans"/>
        </w:rPr>
        <w:tab/>
      </w:r>
      <w:r w:rsidRPr="00E330AE">
        <w:rPr>
          <w:rFonts w:ascii="Liberation Sans" w:hAnsi="Liberation Sans" w:cs="Liberation Sans"/>
        </w:rPr>
        <w:tab/>
        <w:t>Cash</w:t>
      </w:r>
      <w:r w:rsidRPr="00E330AE">
        <w:rPr>
          <w:rFonts w:ascii="Liberation Sans" w:hAnsi="Liberation Sans" w:cs="Liberation Sans"/>
        </w:rPr>
        <w:tab/>
      </w:r>
      <w:r w:rsidRPr="00E330AE">
        <w:rPr>
          <w:rFonts w:ascii="Liberation Sans" w:hAnsi="Liberation Sans" w:cs="Liberation Sans"/>
        </w:rPr>
        <w:tab/>
      </w:r>
      <w:r w:rsidRPr="00E330AE">
        <w:rPr>
          <w:rFonts w:ascii="Liberation Sans" w:hAnsi="Liberation Sans" w:cs="Liberation Sans"/>
        </w:rPr>
        <w:tab/>
      </w:r>
      <w:r w:rsidRPr="00E330AE">
        <w:rPr>
          <w:rFonts w:ascii="Liberation Sans" w:hAnsi="Liberation Sans" w:cs="Liberation Sans"/>
        </w:rPr>
        <w:t> </w:t>
      </w:r>
      <w:r w:rsidRPr="00E330AE">
        <w:rPr>
          <w:rFonts w:ascii="Liberation Sans" w:hAnsi="Liberation Sans" w:cs="Liberation Sans"/>
        </w:rPr>
        <w:t>17,000</w:t>
      </w:r>
    </w:p>
    <w:p w14:paraId="4339593B" w14:textId="77777777" w:rsidR="00F57DB9" w:rsidRPr="00E330AE" w:rsidRDefault="00F57DB9">
      <w:pPr>
        <w:pStyle w:val="BodyLarge"/>
        <w:rPr>
          <w:rFonts w:ascii="Liberation Sans" w:hAnsi="Liberation Sans" w:cs="Liberation Sans"/>
        </w:rPr>
      </w:pPr>
    </w:p>
    <w:p w14:paraId="4339593C" w14:textId="77777777" w:rsidR="00F57DB9" w:rsidRPr="00E330AE" w:rsidRDefault="00F57DB9">
      <w:pPr>
        <w:pStyle w:val="BodyLarge"/>
        <w:tabs>
          <w:tab w:val="left" w:pos="600"/>
          <w:tab w:val="left" w:pos="1200"/>
          <w:tab w:val="right" w:pos="7280"/>
          <w:tab w:val="right" w:pos="8640"/>
          <w:tab w:val="right" w:pos="9940"/>
        </w:tabs>
        <w:rPr>
          <w:rFonts w:ascii="Liberation Sans" w:hAnsi="Liberation Sans" w:cs="Liberation Sans"/>
        </w:rPr>
      </w:pPr>
      <w:r w:rsidRPr="00E330AE">
        <w:rPr>
          <w:rFonts w:ascii="Liberation Sans" w:hAnsi="Liberation Sans" w:cs="Liberation Sans"/>
        </w:rPr>
        <w:tab/>
      </w:r>
      <w:r w:rsidRPr="00E330AE">
        <w:rPr>
          <w:rFonts w:ascii="Liberation Sans" w:hAnsi="Liberation Sans" w:cs="Liberation Sans"/>
        </w:rPr>
        <w:tab/>
      </w:r>
      <w:r w:rsidRPr="00E330AE">
        <w:rPr>
          <w:rFonts w:ascii="Liberation Sans" w:hAnsi="Liberation Sans" w:cs="Liberation Sans"/>
        </w:rPr>
        <w:t> </w:t>
      </w:r>
      <w:r w:rsidRPr="00E330AE">
        <w:rPr>
          <w:rFonts w:ascii="Liberation Sans" w:hAnsi="Liberation Sans" w:cs="Liberation Sans"/>
        </w:rPr>
        <w:t> </w:t>
      </w:r>
      <w:r w:rsidRPr="00E330AE">
        <w:rPr>
          <w:rFonts w:ascii="Liberation Sans" w:hAnsi="Liberation Sans" w:cs="Liberation Sans"/>
        </w:rPr>
        <w:t>Cost of old machine</w:t>
      </w:r>
      <w:r w:rsidRPr="00E330AE">
        <w:rPr>
          <w:rFonts w:ascii="Liberation Sans" w:hAnsi="Liberation Sans" w:cs="Liberation Sans"/>
        </w:rPr>
        <w:tab/>
        <w:t>$20,000</w:t>
      </w:r>
      <w:r w:rsidRPr="00E330AE">
        <w:rPr>
          <w:rFonts w:ascii="Liberation Sans" w:hAnsi="Liberation Sans" w:cs="Liberation Sans"/>
        </w:rPr>
        <w:tab/>
      </w:r>
    </w:p>
    <w:p w14:paraId="4339593D" w14:textId="77777777" w:rsidR="00F57DB9" w:rsidRPr="00E330AE" w:rsidRDefault="00F57DB9">
      <w:pPr>
        <w:pStyle w:val="BodyLarge"/>
        <w:tabs>
          <w:tab w:val="left" w:pos="600"/>
          <w:tab w:val="left" w:pos="1200"/>
          <w:tab w:val="right" w:pos="7280"/>
          <w:tab w:val="right" w:pos="8640"/>
          <w:tab w:val="right" w:pos="9940"/>
        </w:tabs>
        <w:rPr>
          <w:rFonts w:ascii="Liberation Sans" w:hAnsi="Liberation Sans" w:cs="Liberation Sans"/>
        </w:rPr>
      </w:pPr>
      <w:r w:rsidRPr="00E330AE">
        <w:rPr>
          <w:rFonts w:ascii="Liberation Sans" w:hAnsi="Liberation Sans" w:cs="Liberation Sans"/>
        </w:rPr>
        <w:tab/>
      </w:r>
      <w:r w:rsidRPr="00E330AE">
        <w:rPr>
          <w:rFonts w:ascii="Liberation Sans" w:hAnsi="Liberation Sans" w:cs="Liberation Sans"/>
        </w:rPr>
        <w:tab/>
      </w:r>
      <w:r w:rsidRPr="00E330AE">
        <w:rPr>
          <w:rFonts w:ascii="Liberation Sans" w:hAnsi="Liberation Sans" w:cs="Liberation Sans"/>
        </w:rPr>
        <w:t> </w:t>
      </w:r>
      <w:r w:rsidRPr="00E330AE">
        <w:rPr>
          <w:rFonts w:ascii="Liberation Sans" w:hAnsi="Liberation Sans" w:cs="Liberation Sans"/>
        </w:rPr>
        <w:t> </w:t>
      </w:r>
      <w:r w:rsidRPr="00E330AE">
        <w:rPr>
          <w:rFonts w:ascii="Liberation Sans" w:hAnsi="Liberation Sans" w:cs="Liberation Sans"/>
        </w:rPr>
        <w:t>Less:  Accumulated depreciation</w:t>
      </w:r>
      <w:r w:rsidRPr="00E330AE">
        <w:rPr>
          <w:rFonts w:ascii="Liberation Sans" w:hAnsi="Liberation Sans" w:cs="Liberation Sans"/>
        </w:rPr>
        <w:tab/>
      </w:r>
      <w:r w:rsidRPr="00E330AE">
        <w:rPr>
          <w:rFonts w:ascii="Liberation Sans" w:hAnsi="Liberation Sans" w:cs="Liberation Sans"/>
          <w:u w:val="single"/>
        </w:rPr>
        <w:t xml:space="preserve">  14,000</w:t>
      </w:r>
      <w:r w:rsidRPr="00E330AE">
        <w:rPr>
          <w:rFonts w:ascii="Liberation Sans" w:hAnsi="Liberation Sans" w:cs="Liberation Sans"/>
        </w:rPr>
        <w:tab/>
      </w:r>
    </w:p>
    <w:p w14:paraId="4339593E" w14:textId="77777777" w:rsidR="00F57DB9" w:rsidRPr="00E330AE" w:rsidRDefault="00F57DB9">
      <w:pPr>
        <w:pStyle w:val="BodyLarge"/>
        <w:tabs>
          <w:tab w:val="left" w:pos="600"/>
          <w:tab w:val="left" w:pos="1200"/>
          <w:tab w:val="right" w:pos="7280"/>
          <w:tab w:val="right" w:pos="8640"/>
          <w:tab w:val="right" w:pos="9940"/>
        </w:tabs>
        <w:rPr>
          <w:rFonts w:ascii="Liberation Sans" w:hAnsi="Liberation Sans" w:cs="Liberation Sans"/>
        </w:rPr>
      </w:pPr>
      <w:r w:rsidRPr="00E330AE">
        <w:rPr>
          <w:rFonts w:ascii="Liberation Sans" w:hAnsi="Liberation Sans" w:cs="Liberation Sans"/>
        </w:rPr>
        <w:tab/>
      </w:r>
      <w:r w:rsidRPr="00E330AE">
        <w:rPr>
          <w:rFonts w:ascii="Liberation Sans" w:hAnsi="Liberation Sans" w:cs="Liberation Sans"/>
        </w:rPr>
        <w:tab/>
      </w:r>
      <w:r w:rsidRPr="00E330AE">
        <w:rPr>
          <w:rFonts w:ascii="Liberation Sans" w:hAnsi="Liberation Sans" w:cs="Liberation Sans"/>
        </w:rPr>
        <w:t> </w:t>
      </w:r>
      <w:r w:rsidRPr="00E330AE">
        <w:rPr>
          <w:rFonts w:ascii="Liberation Sans" w:hAnsi="Liberation Sans" w:cs="Liberation Sans"/>
        </w:rPr>
        <w:t> </w:t>
      </w:r>
      <w:r w:rsidRPr="00E330AE">
        <w:rPr>
          <w:rFonts w:ascii="Liberation Sans" w:hAnsi="Liberation Sans" w:cs="Liberation Sans"/>
        </w:rPr>
        <w:t>Book value</w:t>
      </w:r>
      <w:r w:rsidRPr="00E330AE">
        <w:rPr>
          <w:rFonts w:ascii="Liberation Sans" w:hAnsi="Liberation Sans" w:cs="Liberation Sans"/>
        </w:rPr>
        <w:tab/>
      </w:r>
      <w:r w:rsidRPr="00E330AE">
        <w:rPr>
          <w:rFonts w:ascii="Liberation Sans" w:hAnsi="Liberation Sans" w:cs="Liberation Sans"/>
        </w:rPr>
        <w:t> </w:t>
      </w:r>
      <w:r w:rsidRPr="00E330AE">
        <w:rPr>
          <w:rFonts w:ascii="Liberation Sans" w:hAnsi="Liberation Sans" w:cs="Liberation Sans"/>
        </w:rPr>
        <w:t> </w:t>
      </w:r>
      <w:r w:rsidRPr="00E330AE">
        <w:rPr>
          <w:rFonts w:ascii="Liberation Sans" w:hAnsi="Liberation Sans" w:cs="Liberation Sans"/>
        </w:rPr>
        <w:t>6,000</w:t>
      </w:r>
      <w:r w:rsidRPr="00E330AE">
        <w:rPr>
          <w:rFonts w:ascii="Liberation Sans" w:hAnsi="Liberation Sans" w:cs="Liberation Sans"/>
        </w:rPr>
        <w:tab/>
      </w:r>
    </w:p>
    <w:p w14:paraId="4339593F" w14:textId="77777777" w:rsidR="00F57DB9" w:rsidRPr="00E330AE" w:rsidRDefault="00F57DB9">
      <w:pPr>
        <w:pStyle w:val="BodyLarge"/>
        <w:tabs>
          <w:tab w:val="left" w:pos="600"/>
          <w:tab w:val="left" w:pos="1200"/>
          <w:tab w:val="right" w:pos="7280"/>
          <w:tab w:val="right" w:pos="8640"/>
          <w:tab w:val="right" w:pos="9940"/>
        </w:tabs>
        <w:rPr>
          <w:rFonts w:ascii="Liberation Sans" w:hAnsi="Liberation Sans" w:cs="Liberation Sans"/>
        </w:rPr>
      </w:pPr>
      <w:r w:rsidRPr="00E330AE">
        <w:rPr>
          <w:rFonts w:ascii="Liberation Sans" w:hAnsi="Liberation Sans" w:cs="Liberation Sans"/>
        </w:rPr>
        <w:tab/>
      </w:r>
      <w:r w:rsidRPr="00E330AE">
        <w:rPr>
          <w:rFonts w:ascii="Liberation Sans" w:hAnsi="Liberation Sans" w:cs="Liberation Sans"/>
        </w:rPr>
        <w:tab/>
      </w:r>
      <w:r w:rsidRPr="00E330AE">
        <w:rPr>
          <w:rFonts w:ascii="Liberation Sans" w:hAnsi="Liberation Sans" w:cs="Liberation Sans"/>
        </w:rPr>
        <w:t> </w:t>
      </w:r>
      <w:r w:rsidRPr="00E330AE">
        <w:rPr>
          <w:rFonts w:ascii="Liberation Sans" w:hAnsi="Liberation Sans" w:cs="Liberation Sans"/>
        </w:rPr>
        <w:t> </w:t>
      </w:r>
      <w:r w:rsidRPr="00E330AE">
        <w:rPr>
          <w:rFonts w:ascii="Liberation Sans" w:hAnsi="Liberation Sans" w:cs="Liberation Sans"/>
        </w:rPr>
        <w:t>Fair value of old machine</w:t>
      </w:r>
      <w:r w:rsidRPr="00E330AE">
        <w:rPr>
          <w:rFonts w:ascii="Liberation Sans" w:hAnsi="Liberation Sans" w:cs="Liberation Sans"/>
        </w:rPr>
        <w:tab/>
      </w:r>
      <w:r w:rsidRPr="00E330AE">
        <w:rPr>
          <w:rFonts w:ascii="Liberation Sans" w:hAnsi="Liberation Sans" w:cs="Liberation Sans"/>
          <w:u w:val="single"/>
        </w:rPr>
        <w:t xml:space="preserve">    8,000</w:t>
      </w:r>
      <w:r w:rsidRPr="00E330AE">
        <w:rPr>
          <w:rFonts w:ascii="Liberation Sans" w:hAnsi="Liberation Sans" w:cs="Liberation Sans"/>
        </w:rPr>
        <w:tab/>
      </w:r>
    </w:p>
    <w:p w14:paraId="43395940" w14:textId="77777777" w:rsidR="00F57DB9" w:rsidRPr="00E330AE" w:rsidRDefault="00F57DB9">
      <w:pPr>
        <w:pStyle w:val="BodyLarge"/>
        <w:tabs>
          <w:tab w:val="left" w:pos="600"/>
          <w:tab w:val="left" w:pos="1200"/>
          <w:tab w:val="right" w:pos="7280"/>
          <w:tab w:val="right" w:pos="8640"/>
          <w:tab w:val="right" w:pos="9940"/>
        </w:tabs>
        <w:rPr>
          <w:rFonts w:ascii="Liberation Sans" w:hAnsi="Liberation Sans" w:cs="Liberation Sans"/>
        </w:rPr>
      </w:pPr>
      <w:r w:rsidRPr="00E330AE">
        <w:rPr>
          <w:rFonts w:ascii="Liberation Sans" w:hAnsi="Liberation Sans" w:cs="Liberation Sans"/>
        </w:rPr>
        <w:tab/>
      </w:r>
      <w:r w:rsidRPr="00E330AE">
        <w:rPr>
          <w:rFonts w:ascii="Liberation Sans" w:hAnsi="Liberation Sans" w:cs="Liberation Sans"/>
        </w:rPr>
        <w:tab/>
      </w:r>
      <w:r w:rsidRPr="00E330AE">
        <w:rPr>
          <w:rFonts w:ascii="Liberation Sans" w:hAnsi="Liberation Sans" w:cs="Liberation Sans"/>
        </w:rPr>
        <w:t> </w:t>
      </w:r>
      <w:r w:rsidRPr="00E330AE">
        <w:rPr>
          <w:rFonts w:ascii="Liberation Sans" w:hAnsi="Liberation Sans" w:cs="Liberation Sans"/>
        </w:rPr>
        <w:t> </w:t>
      </w:r>
      <w:r w:rsidRPr="00E330AE">
        <w:rPr>
          <w:rFonts w:ascii="Liberation Sans" w:hAnsi="Liberation Sans" w:cs="Liberation Sans"/>
        </w:rPr>
        <w:t>Gain on disposal</w:t>
      </w:r>
      <w:r w:rsidRPr="00E330AE">
        <w:rPr>
          <w:rFonts w:ascii="Liberation Sans" w:hAnsi="Liberation Sans" w:cs="Liberation Sans"/>
        </w:rPr>
        <w:tab/>
      </w:r>
      <w:r w:rsidRPr="00E330AE">
        <w:rPr>
          <w:rFonts w:ascii="Liberation Sans" w:hAnsi="Liberation Sans" w:cs="Liberation Sans"/>
          <w:u w:val="double"/>
        </w:rPr>
        <w:t>$</w:t>
      </w:r>
      <w:r w:rsidRPr="00E330AE">
        <w:rPr>
          <w:rFonts w:ascii="Liberation Sans" w:hAnsi="Liberation Sans" w:cs="Liberation Sans"/>
          <w:u w:val="double"/>
        </w:rPr>
        <w:t> </w:t>
      </w:r>
      <w:r w:rsidRPr="00E330AE">
        <w:rPr>
          <w:rFonts w:ascii="Liberation Sans" w:hAnsi="Liberation Sans" w:cs="Liberation Sans"/>
          <w:u w:val="double"/>
        </w:rPr>
        <w:t>2,000</w:t>
      </w:r>
      <w:r w:rsidRPr="00E330AE">
        <w:rPr>
          <w:rFonts w:ascii="Liberation Sans" w:hAnsi="Liberation Sans" w:cs="Liberation Sans"/>
        </w:rPr>
        <w:tab/>
      </w:r>
    </w:p>
    <w:p w14:paraId="43395941" w14:textId="77777777" w:rsidR="00F57DB9" w:rsidRPr="00E330AE" w:rsidRDefault="00F57DB9">
      <w:pPr>
        <w:pStyle w:val="BodyLarge"/>
        <w:tabs>
          <w:tab w:val="left" w:pos="600"/>
          <w:tab w:val="left" w:pos="1200"/>
          <w:tab w:val="right" w:pos="7280"/>
          <w:tab w:val="right" w:pos="8640"/>
          <w:tab w:val="right" w:pos="9940"/>
        </w:tabs>
        <w:rPr>
          <w:rFonts w:ascii="Liberation Sans" w:hAnsi="Liberation Sans" w:cs="Liberation Sans"/>
        </w:rPr>
      </w:pPr>
    </w:p>
    <w:p w14:paraId="43395942" w14:textId="77777777" w:rsidR="00F57DB9" w:rsidRPr="00E330AE" w:rsidRDefault="00F57DB9">
      <w:pPr>
        <w:pStyle w:val="BodyLarge"/>
        <w:tabs>
          <w:tab w:val="left" w:pos="600"/>
          <w:tab w:val="left" w:pos="1200"/>
          <w:tab w:val="right" w:pos="7280"/>
          <w:tab w:val="right" w:pos="8640"/>
          <w:tab w:val="right" w:pos="9940"/>
        </w:tabs>
        <w:rPr>
          <w:rFonts w:ascii="Liberation Sans" w:hAnsi="Liberation Sans" w:cs="Liberation Sans"/>
        </w:rPr>
      </w:pPr>
      <w:r w:rsidRPr="00E330AE">
        <w:rPr>
          <w:rFonts w:ascii="Liberation Sans" w:hAnsi="Liberation Sans" w:cs="Liberation Sans"/>
        </w:rPr>
        <w:tab/>
      </w:r>
      <w:r w:rsidRPr="00E330AE">
        <w:rPr>
          <w:rFonts w:ascii="Liberation Sans" w:hAnsi="Liberation Sans" w:cs="Liberation Sans"/>
        </w:rPr>
        <w:tab/>
      </w:r>
      <w:r w:rsidRPr="00E330AE">
        <w:rPr>
          <w:rFonts w:ascii="Liberation Sans" w:hAnsi="Liberation Sans" w:cs="Liberation Sans"/>
        </w:rPr>
        <w:t> </w:t>
      </w:r>
      <w:r w:rsidRPr="00E330AE">
        <w:rPr>
          <w:rFonts w:ascii="Liberation Sans" w:hAnsi="Liberation Sans" w:cs="Liberation Sans"/>
        </w:rPr>
        <w:t> </w:t>
      </w:r>
      <w:r w:rsidRPr="00E330AE">
        <w:rPr>
          <w:rFonts w:ascii="Liberation Sans" w:hAnsi="Liberation Sans" w:cs="Liberation Sans"/>
        </w:rPr>
        <w:t>Fair  value of old machine</w:t>
      </w:r>
      <w:r w:rsidRPr="00E330AE">
        <w:rPr>
          <w:rFonts w:ascii="Liberation Sans" w:hAnsi="Liberation Sans" w:cs="Liberation Sans"/>
        </w:rPr>
        <w:tab/>
        <w:t>$</w:t>
      </w:r>
      <w:r w:rsidRPr="00E330AE">
        <w:rPr>
          <w:rFonts w:ascii="Liberation Sans" w:hAnsi="Liberation Sans" w:cs="Liberation Sans"/>
        </w:rPr>
        <w:t> </w:t>
      </w:r>
      <w:r w:rsidRPr="00E330AE">
        <w:rPr>
          <w:rFonts w:ascii="Liberation Sans" w:hAnsi="Liberation Sans" w:cs="Liberation Sans"/>
        </w:rPr>
        <w:t>8,000</w:t>
      </w:r>
      <w:r w:rsidRPr="00E330AE">
        <w:rPr>
          <w:rFonts w:ascii="Liberation Sans" w:hAnsi="Liberation Sans" w:cs="Liberation Sans"/>
        </w:rPr>
        <w:tab/>
      </w:r>
    </w:p>
    <w:p w14:paraId="43395943" w14:textId="77777777" w:rsidR="00F57DB9" w:rsidRPr="00E330AE" w:rsidRDefault="00F57DB9">
      <w:pPr>
        <w:pStyle w:val="BodyLarge"/>
        <w:tabs>
          <w:tab w:val="left" w:pos="600"/>
          <w:tab w:val="left" w:pos="1200"/>
          <w:tab w:val="right" w:pos="7280"/>
          <w:tab w:val="right" w:pos="8640"/>
          <w:tab w:val="right" w:pos="9940"/>
        </w:tabs>
        <w:rPr>
          <w:rFonts w:ascii="Liberation Sans" w:hAnsi="Liberation Sans" w:cs="Liberation Sans"/>
        </w:rPr>
      </w:pPr>
      <w:r w:rsidRPr="00E330AE">
        <w:rPr>
          <w:rFonts w:ascii="Liberation Sans" w:hAnsi="Liberation Sans" w:cs="Liberation Sans"/>
        </w:rPr>
        <w:tab/>
      </w:r>
      <w:r w:rsidRPr="00E330AE">
        <w:rPr>
          <w:rFonts w:ascii="Liberation Sans" w:hAnsi="Liberation Sans" w:cs="Liberation Sans"/>
        </w:rPr>
        <w:tab/>
      </w:r>
      <w:r w:rsidRPr="00E330AE">
        <w:rPr>
          <w:rFonts w:ascii="Liberation Sans" w:hAnsi="Liberation Sans" w:cs="Liberation Sans"/>
        </w:rPr>
        <w:t> </w:t>
      </w:r>
      <w:r w:rsidRPr="00E330AE">
        <w:rPr>
          <w:rFonts w:ascii="Liberation Sans" w:hAnsi="Liberation Sans" w:cs="Liberation Sans"/>
        </w:rPr>
        <w:t> </w:t>
      </w:r>
      <w:r w:rsidRPr="00E330AE">
        <w:rPr>
          <w:rFonts w:ascii="Liberation Sans" w:hAnsi="Liberation Sans" w:cs="Liberation Sans"/>
        </w:rPr>
        <w:t>Cash paid</w:t>
      </w:r>
      <w:r w:rsidRPr="00E330AE">
        <w:rPr>
          <w:rFonts w:ascii="Liberation Sans" w:hAnsi="Liberation Sans" w:cs="Liberation Sans"/>
        </w:rPr>
        <w:tab/>
      </w:r>
      <w:r w:rsidRPr="00E330AE">
        <w:rPr>
          <w:rFonts w:ascii="Liberation Sans" w:hAnsi="Liberation Sans" w:cs="Liberation Sans"/>
          <w:u w:val="single"/>
        </w:rPr>
        <w:t xml:space="preserve">  17,000</w:t>
      </w:r>
      <w:r w:rsidRPr="00E330AE">
        <w:rPr>
          <w:rFonts w:ascii="Liberation Sans" w:hAnsi="Liberation Sans" w:cs="Liberation Sans"/>
        </w:rPr>
        <w:tab/>
      </w:r>
    </w:p>
    <w:p w14:paraId="43395944" w14:textId="77777777" w:rsidR="00F57DB9" w:rsidRPr="00E330AE" w:rsidRDefault="00F57DB9">
      <w:pPr>
        <w:pStyle w:val="BodyLarge"/>
        <w:tabs>
          <w:tab w:val="left" w:pos="600"/>
          <w:tab w:val="left" w:pos="1200"/>
          <w:tab w:val="right" w:pos="7280"/>
          <w:tab w:val="right" w:pos="8640"/>
          <w:tab w:val="right" w:pos="9940"/>
        </w:tabs>
        <w:rPr>
          <w:rFonts w:ascii="Liberation Sans" w:hAnsi="Liberation Sans" w:cs="Liberation Sans"/>
        </w:rPr>
      </w:pPr>
      <w:r w:rsidRPr="00E330AE">
        <w:rPr>
          <w:rFonts w:ascii="Liberation Sans" w:hAnsi="Liberation Sans" w:cs="Liberation Sans"/>
        </w:rPr>
        <w:tab/>
      </w:r>
      <w:r w:rsidRPr="00E330AE">
        <w:rPr>
          <w:rFonts w:ascii="Liberation Sans" w:hAnsi="Liberation Sans" w:cs="Liberation Sans"/>
        </w:rPr>
        <w:tab/>
      </w:r>
      <w:r w:rsidRPr="00E330AE">
        <w:rPr>
          <w:rFonts w:ascii="Liberation Sans" w:hAnsi="Liberation Sans" w:cs="Liberation Sans"/>
        </w:rPr>
        <w:t> </w:t>
      </w:r>
      <w:r w:rsidRPr="00E330AE">
        <w:rPr>
          <w:rFonts w:ascii="Liberation Sans" w:hAnsi="Liberation Sans" w:cs="Liberation Sans"/>
        </w:rPr>
        <w:t> </w:t>
      </w:r>
      <w:r w:rsidRPr="00E330AE">
        <w:rPr>
          <w:rFonts w:ascii="Liberation Sans" w:hAnsi="Liberation Sans" w:cs="Liberation Sans"/>
        </w:rPr>
        <w:t>Cost of new machine</w:t>
      </w:r>
      <w:r w:rsidRPr="00E330AE">
        <w:rPr>
          <w:rFonts w:ascii="Liberation Sans" w:hAnsi="Liberation Sans" w:cs="Liberation Sans"/>
        </w:rPr>
        <w:tab/>
      </w:r>
      <w:r w:rsidRPr="00E330AE">
        <w:rPr>
          <w:rFonts w:ascii="Liberation Sans" w:hAnsi="Liberation Sans" w:cs="Liberation Sans"/>
          <w:u w:val="double"/>
        </w:rPr>
        <w:t>$25,000</w:t>
      </w:r>
    </w:p>
    <w:p w14:paraId="43395945" w14:textId="77777777" w:rsidR="00F57DB9" w:rsidRPr="00E330AE" w:rsidRDefault="00F57DB9">
      <w:pPr>
        <w:pStyle w:val="BodyLarge"/>
        <w:rPr>
          <w:rFonts w:ascii="Liberation Sans" w:hAnsi="Liberation Sans" w:cs="Liberation Sans"/>
        </w:rPr>
      </w:pPr>
    </w:p>
    <w:p w14:paraId="43395946" w14:textId="77777777" w:rsidR="00F57DB9" w:rsidRPr="00E330AE" w:rsidRDefault="00F57DB9">
      <w:pPr>
        <w:pStyle w:val="BodyLarge"/>
        <w:rPr>
          <w:rFonts w:ascii="Liberation Sans" w:hAnsi="Liberation Sans" w:cs="Liberation Sans"/>
        </w:rPr>
      </w:pPr>
    </w:p>
    <w:p w14:paraId="43395947" w14:textId="77777777" w:rsidR="00F57DB9" w:rsidRPr="00E330AE" w:rsidRDefault="00F57DB9">
      <w:pPr>
        <w:pStyle w:val="BodyLarge"/>
        <w:rPr>
          <w:rFonts w:ascii="Liberation Sans" w:hAnsi="Liberation Sans" w:cs="Liberation Sans"/>
        </w:rPr>
      </w:pPr>
      <w:r w:rsidRPr="00E330AE">
        <w:rPr>
          <w:rFonts w:ascii="Liberation Sans" w:hAnsi="Liberation Sans" w:cs="Liberation Sans"/>
        </w:rPr>
        <w:br w:type="page"/>
      </w:r>
      <w:r w:rsidRPr="00E330AE">
        <w:rPr>
          <w:rFonts w:ascii="Liberation Sans" w:hAnsi="Liberation Sans" w:cs="Liberation Sans"/>
        </w:rPr>
        <w:lastRenderedPageBreak/>
        <w:t>*EXERCISE 9-16B</w:t>
      </w:r>
    </w:p>
    <w:p w14:paraId="43395948" w14:textId="77777777" w:rsidR="00F57DB9" w:rsidRPr="00E330AE" w:rsidRDefault="00F57DB9">
      <w:pPr>
        <w:pStyle w:val="BodyLarge"/>
        <w:rPr>
          <w:rFonts w:ascii="Liberation Sans" w:hAnsi="Liberation Sans" w:cs="Liberation Sans"/>
        </w:rPr>
      </w:pPr>
    </w:p>
    <w:p w14:paraId="43395949" w14:textId="77777777" w:rsidR="00F57DB9" w:rsidRPr="00E330AE" w:rsidRDefault="00F57DB9">
      <w:pPr>
        <w:pStyle w:val="BodyLarge"/>
        <w:tabs>
          <w:tab w:val="left" w:pos="600"/>
          <w:tab w:val="left" w:pos="1200"/>
          <w:tab w:val="right" w:leader="dot" w:pos="7320"/>
          <w:tab w:val="right" w:pos="8640"/>
          <w:tab w:val="right" w:pos="9940"/>
        </w:tabs>
        <w:rPr>
          <w:rFonts w:ascii="Liberation Sans" w:hAnsi="Liberation Sans" w:cs="Liberation Sans"/>
        </w:rPr>
      </w:pPr>
      <w:r w:rsidRPr="00E330AE">
        <w:rPr>
          <w:rFonts w:ascii="Liberation Sans" w:hAnsi="Liberation Sans" w:cs="Liberation Sans"/>
        </w:rPr>
        <w:t>(a)</w:t>
      </w:r>
      <w:r w:rsidRPr="00E330AE">
        <w:rPr>
          <w:rFonts w:ascii="Liberation Sans" w:hAnsi="Liberation Sans" w:cs="Liberation Sans"/>
        </w:rPr>
        <w:tab/>
        <w:t>Equipment (new)</w:t>
      </w:r>
      <w:r w:rsidRPr="00E330AE">
        <w:rPr>
          <w:rFonts w:ascii="Liberation Sans" w:hAnsi="Liberation Sans" w:cs="Liberation Sans"/>
        </w:rPr>
        <w:tab/>
      </w:r>
      <w:r w:rsidRPr="00E330AE">
        <w:rPr>
          <w:rFonts w:ascii="Liberation Sans" w:hAnsi="Liberation Sans" w:cs="Liberation Sans"/>
        </w:rPr>
        <w:tab/>
      </w:r>
      <w:r w:rsidRPr="00E330AE">
        <w:rPr>
          <w:rFonts w:ascii="Liberation Sans" w:hAnsi="Liberation Sans" w:cs="Liberation Sans"/>
        </w:rPr>
        <w:t> </w:t>
      </w:r>
      <w:r w:rsidRPr="00E330AE">
        <w:rPr>
          <w:rFonts w:ascii="Liberation Sans" w:hAnsi="Liberation Sans" w:cs="Liberation Sans"/>
        </w:rPr>
        <w:t>8,000</w:t>
      </w:r>
    </w:p>
    <w:p w14:paraId="4339594A" w14:textId="77777777" w:rsidR="00F57DB9" w:rsidRPr="00E330AE" w:rsidRDefault="00F57DB9">
      <w:pPr>
        <w:pStyle w:val="BodyLarge"/>
        <w:tabs>
          <w:tab w:val="left" w:pos="600"/>
          <w:tab w:val="left" w:pos="1200"/>
          <w:tab w:val="right" w:leader="dot" w:pos="7308"/>
          <w:tab w:val="right" w:pos="8640"/>
          <w:tab w:val="right" w:pos="9940"/>
        </w:tabs>
        <w:rPr>
          <w:rFonts w:ascii="Liberation Sans" w:hAnsi="Liberation Sans" w:cs="Liberation Sans"/>
        </w:rPr>
      </w:pPr>
      <w:r w:rsidRPr="00E330AE">
        <w:rPr>
          <w:rFonts w:ascii="Liberation Sans" w:hAnsi="Liberation Sans" w:cs="Liberation Sans"/>
        </w:rPr>
        <w:tab/>
        <w:t>Loss on Disposal of Plant Assets</w:t>
      </w:r>
      <w:r w:rsidRPr="00E330AE">
        <w:rPr>
          <w:rFonts w:ascii="Liberation Sans" w:hAnsi="Liberation Sans" w:cs="Liberation Sans"/>
        </w:rPr>
        <w:tab/>
      </w:r>
      <w:r w:rsidRPr="00E330AE">
        <w:rPr>
          <w:rFonts w:ascii="Liberation Sans" w:hAnsi="Liberation Sans" w:cs="Liberation Sans"/>
        </w:rPr>
        <w:tab/>
      </w:r>
      <w:r w:rsidRPr="00E330AE">
        <w:rPr>
          <w:rFonts w:ascii="Liberation Sans" w:hAnsi="Liberation Sans" w:cs="Liberation Sans"/>
        </w:rPr>
        <w:t> </w:t>
      </w:r>
      <w:r w:rsidRPr="00E330AE">
        <w:rPr>
          <w:rFonts w:ascii="Liberation Sans" w:hAnsi="Liberation Sans" w:cs="Liberation Sans"/>
        </w:rPr>
        <w:t>2,000</w:t>
      </w:r>
    </w:p>
    <w:p w14:paraId="4339594B" w14:textId="77777777" w:rsidR="00F57DB9" w:rsidRPr="00E330AE" w:rsidRDefault="00F57DB9">
      <w:pPr>
        <w:pStyle w:val="BodyLarge"/>
        <w:tabs>
          <w:tab w:val="left" w:pos="600"/>
          <w:tab w:val="left" w:pos="1200"/>
          <w:tab w:val="right" w:leader="dot" w:pos="7320"/>
          <w:tab w:val="right" w:pos="8640"/>
          <w:tab w:val="right" w:pos="9940"/>
        </w:tabs>
        <w:rPr>
          <w:rFonts w:ascii="Liberation Sans" w:hAnsi="Liberation Sans" w:cs="Liberation Sans"/>
        </w:rPr>
      </w:pPr>
      <w:r w:rsidRPr="00E330AE">
        <w:rPr>
          <w:rFonts w:ascii="Liberation Sans" w:hAnsi="Liberation Sans" w:cs="Liberation Sans"/>
        </w:rPr>
        <w:tab/>
        <w:t>Accumulated Depreciation—Equipment (old)</w:t>
      </w:r>
      <w:r w:rsidRPr="00E330AE">
        <w:rPr>
          <w:rFonts w:ascii="Liberation Sans" w:hAnsi="Liberation Sans" w:cs="Liberation Sans"/>
        </w:rPr>
        <w:tab/>
      </w:r>
      <w:r w:rsidRPr="00E330AE">
        <w:rPr>
          <w:rFonts w:ascii="Liberation Sans" w:hAnsi="Liberation Sans" w:cs="Liberation Sans"/>
        </w:rPr>
        <w:tab/>
        <w:t>25,000</w:t>
      </w:r>
    </w:p>
    <w:p w14:paraId="4339594C" w14:textId="77777777" w:rsidR="00F57DB9" w:rsidRPr="00E330AE" w:rsidRDefault="00F57DB9">
      <w:pPr>
        <w:pStyle w:val="BodyLarge"/>
        <w:tabs>
          <w:tab w:val="left" w:pos="600"/>
          <w:tab w:val="left" w:pos="1200"/>
          <w:tab w:val="right" w:leader="dot" w:pos="7320"/>
          <w:tab w:val="right" w:pos="8640"/>
          <w:tab w:val="right" w:pos="9940"/>
        </w:tabs>
        <w:rPr>
          <w:rFonts w:ascii="Liberation Sans" w:hAnsi="Liberation Sans" w:cs="Liberation Sans"/>
        </w:rPr>
      </w:pPr>
      <w:r w:rsidRPr="00E330AE">
        <w:rPr>
          <w:rFonts w:ascii="Liberation Sans" w:hAnsi="Liberation Sans" w:cs="Liberation Sans"/>
        </w:rPr>
        <w:tab/>
      </w:r>
      <w:r w:rsidRPr="00E330AE">
        <w:rPr>
          <w:rFonts w:ascii="Liberation Sans" w:hAnsi="Liberation Sans" w:cs="Liberation Sans"/>
        </w:rPr>
        <w:tab/>
        <w:t>Equipment (old)</w:t>
      </w:r>
      <w:r w:rsidRPr="00E330AE">
        <w:rPr>
          <w:rFonts w:ascii="Liberation Sans" w:hAnsi="Liberation Sans" w:cs="Liberation Sans"/>
        </w:rPr>
        <w:tab/>
      </w:r>
      <w:r w:rsidRPr="00E330AE">
        <w:rPr>
          <w:rFonts w:ascii="Liberation Sans" w:hAnsi="Liberation Sans" w:cs="Liberation Sans"/>
        </w:rPr>
        <w:tab/>
      </w:r>
      <w:r w:rsidRPr="00E330AE">
        <w:rPr>
          <w:rFonts w:ascii="Liberation Sans" w:hAnsi="Liberation Sans" w:cs="Liberation Sans"/>
        </w:rPr>
        <w:tab/>
        <w:t>35,000</w:t>
      </w:r>
    </w:p>
    <w:p w14:paraId="4339594D" w14:textId="77777777" w:rsidR="00F57DB9" w:rsidRPr="00E330AE" w:rsidRDefault="00F57DB9">
      <w:pPr>
        <w:pStyle w:val="BodyLarge"/>
        <w:spacing w:line="280" w:lineRule="exact"/>
        <w:rPr>
          <w:rFonts w:ascii="Liberation Sans" w:hAnsi="Liberation Sans" w:cs="Liberation Sans"/>
        </w:rPr>
      </w:pPr>
    </w:p>
    <w:p w14:paraId="4339594E" w14:textId="77777777" w:rsidR="00F57DB9" w:rsidRPr="00E330AE" w:rsidRDefault="00F57DB9">
      <w:pPr>
        <w:pStyle w:val="BodyLarge"/>
        <w:tabs>
          <w:tab w:val="left" w:pos="600"/>
          <w:tab w:val="left" w:pos="1200"/>
          <w:tab w:val="right" w:pos="7280"/>
          <w:tab w:val="right" w:pos="8640"/>
          <w:tab w:val="right" w:pos="9940"/>
        </w:tabs>
        <w:rPr>
          <w:rFonts w:ascii="Liberation Sans" w:hAnsi="Liberation Sans" w:cs="Liberation Sans"/>
        </w:rPr>
      </w:pPr>
      <w:r w:rsidRPr="00E330AE">
        <w:rPr>
          <w:rFonts w:ascii="Liberation Sans" w:hAnsi="Liberation Sans" w:cs="Liberation Sans"/>
        </w:rPr>
        <w:tab/>
      </w:r>
      <w:r w:rsidRPr="00E330AE">
        <w:rPr>
          <w:rFonts w:ascii="Liberation Sans" w:hAnsi="Liberation Sans" w:cs="Liberation Sans"/>
        </w:rPr>
        <w:tab/>
      </w:r>
      <w:r w:rsidRPr="00E330AE">
        <w:rPr>
          <w:rFonts w:ascii="Liberation Sans" w:hAnsi="Liberation Sans" w:cs="Liberation Sans"/>
        </w:rPr>
        <w:t> </w:t>
      </w:r>
      <w:r w:rsidRPr="00E330AE">
        <w:rPr>
          <w:rFonts w:ascii="Liberation Sans" w:hAnsi="Liberation Sans" w:cs="Liberation Sans"/>
        </w:rPr>
        <w:t> </w:t>
      </w:r>
      <w:r w:rsidRPr="00E330AE">
        <w:rPr>
          <w:rFonts w:ascii="Liberation Sans" w:hAnsi="Liberation Sans" w:cs="Liberation Sans"/>
        </w:rPr>
        <w:t>Cost of old truck</w:t>
      </w:r>
      <w:r w:rsidRPr="00E330AE">
        <w:rPr>
          <w:rFonts w:ascii="Liberation Sans" w:hAnsi="Liberation Sans" w:cs="Liberation Sans"/>
        </w:rPr>
        <w:tab/>
        <w:t>$35,000</w:t>
      </w:r>
      <w:r w:rsidRPr="00E330AE">
        <w:rPr>
          <w:rFonts w:ascii="Liberation Sans" w:hAnsi="Liberation Sans" w:cs="Liberation Sans"/>
        </w:rPr>
        <w:tab/>
      </w:r>
    </w:p>
    <w:p w14:paraId="4339594F" w14:textId="77777777" w:rsidR="00F57DB9" w:rsidRPr="00E330AE" w:rsidRDefault="00F57DB9">
      <w:pPr>
        <w:pStyle w:val="BodyLarge"/>
        <w:tabs>
          <w:tab w:val="left" w:pos="600"/>
          <w:tab w:val="left" w:pos="1200"/>
          <w:tab w:val="right" w:pos="7280"/>
          <w:tab w:val="right" w:pos="8640"/>
          <w:tab w:val="right" w:pos="9940"/>
        </w:tabs>
        <w:rPr>
          <w:rFonts w:ascii="Liberation Sans" w:hAnsi="Liberation Sans" w:cs="Liberation Sans"/>
        </w:rPr>
      </w:pPr>
      <w:r w:rsidRPr="00E330AE">
        <w:rPr>
          <w:rFonts w:ascii="Liberation Sans" w:hAnsi="Liberation Sans" w:cs="Liberation Sans"/>
        </w:rPr>
        <w:tab/>
      </w:r>
      <w:r w:rsidRPr="00E330AE">
        <w:rPr>
          <w:rFonts w:ascii="Liberation Sans" w:hAnsi="Liberation Sans" w:cs="Liberation Sans"/>
        </w:rPr>
        <w:tab/>
      </w:r>
      <w:r w:rsidRPr="00E330AE">
        <w:rPr>
          <w:rFonts w:ascii="Liberation Sans" w:hAnsi="Liberation Sans" w:cs="Liberation Sans"/>
        </w:rPr>
        <w:t> </w:t>
      </w:r>
      <w:r w:rsidRPr="00E330AE">
        <w:rPr>
          <w:rFonts w:ascii="Liberation Sans" w:hAnsi="Liberation Sans" w:cs="Liberation Sans"/>
        </w:rPr>
        <w:t> </w:t>
      </w:r>
      <w:r w:rsidRPr="00E330AE">
        <w:rPr>
          <w:rFonts w:ascii="Liberation Sans" w:hAnsi="Liberation Sans" w:cs="Liberation Sans"/>
        </w:rPr>
        <w:t>Less:  Accumulated depreciation</w:t>
      </w:r>
      <w:r w:rsidRPr="00E330AE">
        <w:rPr>
          <w:rFonts w:ascii="Liberation Sans" w:hAnsi="Liberation Sans" w:cs="Liberation Sans"/>
        </w:rPr>
        <w:tab/>
      </w:r>
      <w:r w:rsidRPr="00E330AE">
        <w:rPr>
          <w:rFonts w:ascii="Liberation Sans" w:hAnsi="Liberation Sans" w:cs="Liberation Sans"/>
          <w:u w:val="single"/>
        </w:rPr>
        <w:t> </w:t>
      </w:r>
      <w:r w:rsidRPr="00E330AE">
        <w:rPr>
          <w:rFonts w:ascii="Liberation Sans" w:hAnsi="Liberation Sans" w:cs="Liberation Sans"/>
          <w:u w:val="single"/>
        </w:rPr>
        <w:t>25,000</w:t>
      </w:r>
      <w:r w:rsidRPr="00E330AE">
        <w:rPr>
          <w:rFonts w:ascii="Liberation Sans" w:hAnsi="Liberation Sans" w:cs="Liberation Sans"/>
        </w:rPr>
        <w:tab/>
      </w:r>
    </w:p>
    <w:p w14:paraId="43395950" w14:textId="77777777" w:rsidR="00F57DB9" w:rsidRPr="00E330AE" w:rsidRDefault="00F57DB9">
      <w:pPr>
        <w:pStyle w:val="BodyLarge"/>
        <w:tabs>
          <w:tab w:val="left" w:pos="600"/>
          <w:tab w:val="left" w:pos="1200"/>
          <w:tab w:val="right" w:pos="7280"/>
          <w:tab w:val="right" w:pos="8640"/>
          <w:tab w:val="right" w:pos="9940"/>
        </w:tabs>
        <w:rPr>
          <w:rFonts w:ascii="Liberation Sans" w:hAnsi="Liberation Sans" w:cs="Liberation Sans"/>
        </w:rPr>
      </w:pPr>
      <w:r w:rsidRPr="00E330AE">
        <w:rPr>
          <w:rFonts w:ascii="Liberation Sans" w:hAnsi="Liberation Sans" w:cs="Liberation Sans"/>
        </w:rPr>
        <w:tab/>
      </w:r>
      <w:r w:rsidRPr="00E330AE">
        <w:rPr>
          <w:rFonts w:ascii="Liberation Sans" w:hAnsi="Liberation Sans" w:cs="Liberation Sans"/>
        </w:rPr>
        <w:tab/>
      </w:r>
      <w:r w:rsidRPr="00E330AE">
        <w:rPr>
          <w:rFonts w:ascii="Liberation Sans" w:hAnsi="Liberation Sans" w:cs="Liberation Sans"/>
        </w:rPr>
        <w:t> </w:t>
      </w:r>
      <w:r w:rsidRPr="00E330AE">
        <w:rPr>
          <w:rFonts w:ascii="Liberation Sans" w:hAnsi="Liberation Sans" w:cs="Liberation Sans"/>
        </w:rPr>
        <w:t> </w:t>
      </w:r>
      <w:r w:rsidRPr="00E330AE">
        <w:rPr>
          <w:rFonts w:ascii="Liberation Sans" w:hAnsi="Liberation Sans" w:cs="Liberation Sans"/>
        </w:rPr>
        <w:t>Book value</w:t>
      </w:r>
      <w:r w:rsidRPr="00E330AE">
        <w:rPr>
          <w:rFonts w:ascii="Liberation Sans" w:hAnsi="Liberation Sans" w:cs="Liberation Sans"/>
        </w:rPr>
        <w:tab/>
      </w:r>
      <w:r w:rsidRPr="00E330AE">
        <w:rPr>
          <w:rFonts w:ascii="Liberation Sans" w:hAnsi="Liberation Sans" w:cs="Liberation Sans"/>
        </w:rPr>
        <w:t> </w:t>
      </w:r>
      <w:r w:rsidRPr="00E330AE">
        <w:rPr>
          <w:rFonts w:ascii="Liberation Sans" w:hAnsi="Liberation Sans" w:cs="Liberation Sans"/>
        </w:rPr>
        <w:t>10,000</w:t>
      </w:r>
      <w:r w:rsidRPr="00E330AE">
        <w:rPr>
          <w:rFonts w:ascii="Liberation Sans" w:hAnsi="Liberation Sans" w:cs="Liberation Sans"/>
        </w:rPr>
        <w:tab/>
      </w:r>
    </w:p>
    <w:p w14:paraId="43395951" w14:textId="77777777" w:rsidR="00F57DB9" w:rsidRPr="00E330AE" w:rsidRDefault="00F57DB9">
      <w:pPr>
        <w:pStyle w:val="BodyLarge"/>
        <w:tabs>
          <w:tab w:val="left" w:pos="600"/>
          <w:tab w:val="left" w:pos="1200"/>
          <w:tab w:val="right" w:pos="7280"/>
          <w:tab w:val="right" w:pos="8640"/>
          <w:tab w:val="right" w:pos="9940"/>
        </w:tabs>
        <w:rPr>
          <w:rFonts w:ascii="Liberation Sans" w:hAnsi="Liberation Sans" w:cs="Liberation Sans"/>
        </w:rPr>
      </w:pPr>
      <w:r w:rsidRPr="00E330AE">
        <w:rPr>
          <w:rFonts w:ascii="Liberation Sans" w:hAnsi="Liberation Sans" w:cs="Liberation Sans"/>
        </w:rPr>
        <w:tab/>
      </w:r>
      <w:r w:rsidRPr="00E330AE">
        <w:rPr>
          <w:rFonts w:ascii="Liberation Sans" w:hAnsi="Liberation Sans" w:cs="Liberation Sans"/>
        </w:rPr>
        <w:tab/>
      </w:r>
      <w:r w:rsidRPr="00E330AE">
        <w:rPr>
          <w:rFonts w:ascii="Liberation Sans" w:hAnsi="Liberation Sans" w:cs="Liberation Sans"/>
        </w:rPr>
        <w:t> </w:t>
      </w:r>
      <w:r w:rsidRPr="00E330AE">
        <w:rPr>
          <w:rFonts w:ascii="Liberation Sans" w:hAnsi="Liberation Sans" w:cs="Liberation Sans"/>
        </w:rPr>
        <w:t> </w:t>
      </w:r>
      <w:r w:rsidRPr="00E330AE">
        <w:rPr>
          <w:rFonts w:ascii="Liberation Sans" w:hAnsi="Liberation Sans" w:cs="Liberation Sans"/>
        </w:rPr>
        <w:t>Fair value of old truck</w:t>
      </w:r>
      <w:r w:rsidRPr="00E330AE">
        <w:rPr>
          <w:rFonts w:ascii="Liberation Sans" w:hAnsi="Liberation Sans" w:cs="Liberation Sans"/>
        </w:rPr>
        <w:tab/>
      </w:r>
      <w:r w:rsidRPr="00E330AE">
        <w:rPr>
          <w:rFonts w:ascii="Liberation Sans" w:hAnsi="Liberation Sans" w:cs="Liberation Sans"/>
          <w:u w:val="single"/>
        </w:rPr>
        <w:t xml:space="preserve">    8,000</w:t>
      </w:r>
      <w:r w:rsidRPr="00E330AE">
        <w:rPr>
          <w:rFonts w:ascii="Liberation Sans" w:hAnsi="Liberation Sans" w:cs="Liberation Sans"/>
        </w:rPr>
        <w:tab/>
      </w:r>
    </w:p>
    <w:p w14:paraId="43395952" w14:textId="77777777" w:rsidR="00F57DB9" w:rsidRPr="00E330AE" w:rsidRDefault="00F57DB9">
      <w:pPr>
        <w:pStyle w:val="BodyLarge"/>
        <w:tabs>
          <w:tab w:val="left" w:pos="600"/>
          <w:tab w:val="left" w:pos="1200"/>
          <w:tab w:val="right" w:pos="7280"/>
          <w:tab w:val="right" w:pos="8640"/>
          <w:tab w:val="right" w:pos="9940"/>
        </w:tabs>
        <w:rPr>
          <w:rFonts w:ascii="Liberation Sans" w:hAnsi="Liberation Sans" w:cs="Liberation Sans"/>
        </w:rPr>
      </w:pPr>
      <w:r w:rsidRPr="00E330AE">
        <w:rPr>
          <w:rFonts w:ascii="Liberation Sans" w:hAnsi="Liberation Sans" w:cs="Liberation Sans"/>
        </w:rPr>
        <w:tab/>
      </w:r>
      <w:r w:rsidRPr="00E330AE">
        <w:rPr>
          <w:rFonts w:ascii="Liberation Sans" w:hAnsi="Liberation Sans" w:cs="Liberation Sans"/>
        </w:rPr>
        <w:tab/>
      </w:r>
      <w:r w:rsidRPr="00E330AE">
        <w:rPr>
          <w:rFonts w:ascii="Liberation Sans" w:hAnsi="Liberation Sans" w:cs="Liberation Sans"/>
        </w:rPr>
        <w:t> </w:t>
      </w:r>
      <w:r w:rsidRPr="00E330AE">
        <w:rPr>
          <w:rFonts w:ascii="Liberation Sans" w:hAnsi="Liberation Sans" w:cs="Liberation Sans"/>
        </w:rPr>
        <w:t> </w:t>
      </w:r>
      <w:r w:rsidRPr="00E330AE">
        <w:rPr>
          <w:rFonts w:ascii="Liberation Sans" w:hAnsi="Liberation Sans" w:cs="Liberation Sans"/>
        </w:rPr>
        <w:t>Loss on disposal</w:t>
      </w:r>
      <w:r w:rsidRPr="00E330AE">
        <w:rPr>
          <w:rFonts w:ascii="Liberation Sans" w:hAnsi="Liberation Sans" w:cs="Liberation Sans"/>
        </w:rPr>
        <w:tab/>
      </w:r>
      <w:r w:rsidRPr="00E330AE">
        <w:rPr>
          <w:rFonts w:ascii="Liberation Sans" w:hAnsi="Liberation Sans" w:cs="Liberation Sans"/>
          <w:u w:val="double"/>
        </w:rPr>
        <w:t>$  2,000</w:t>
      </w:r>
      <w:r w:rsidRPr="00E330AE">
        <w:rPr>
          <w:rFonts w:ascii="Liberation Sans" w:hAnsi="Liberation Sans" w:cs="Liberation Sans"/>
        </w:rPr>
        <w:tab/>
      </w:r>
    </w:p>
    <w:p w14:paraId="43395953" w14:textId="77777777" w:rsidR="00F57DB9" w:rsidRPr="00E330AE" w:rsidRDefault="00F57DB9">
      <w:pPr>
        <w:pStyle w:val="BodyLarge"/>
        <w:tabs>
          <w:tab w:val="left" w:pos="600"/>
          <w:tab w:val="left" w:pos="1200"/>
          <w:tab w:val="right" w:pos="7320"/>
          <w:tab w:val="right" w:pos="8640"/>
          <w:tab w:val="right" w:pos="9940"/>
        </w:tabs>
        <w:rPr>
          <w:rFonts w:ascii="Liberation Sans" w:hAnsi="Liberation Sans" w:cs="Liberation Sans"/>
        </w:rPr>
      </w:pPr>
    </w:p>
    <w:p w14:paraId="43395954" w14:textId="77777777" w:rsidR="00F57DB9" w:rsidRPr="00E330AE" w:rsidRDefault="00F57DB9">
      <w:pPr>
        <w:pStyle w:val="BodyLarge"/>
        <w:tabs>
          <w:tab w:val="left" w:pos="600"/>
          <w:tab w:val="left" w:pos="1200"/>
          <w:tab w:val="right" w:leader="dot" w:pos="7320"/>
          <w:tab w:val="right" w:pos="8640"/>
          <w:tab w:val="right" w:pos="9940"/>
        </w:tabs>
        <w:spacing w:before="120"/>
        <w:rPr>
          <w:rFonts w:ascii="Liberation Sans" w:hAnsi="Liberation Sans" w:cs="Liberation Sans"/>
        </w:rPr>
      </w:pPr>
      <w:r w:rsidRPr="00E330AE">
        <w:rPr>
          <w:rFonts w:ascii="Liberation Sans" w:hAnsi="Liberation Sans" w:cs="Liberation Sans"/>
        </w:rPr>
        <w:t>(b)</w:t>
      </w:r>
      <w:r w:rsidRPr="00E330AE">
        <w:rPr>
          <w:rFonts w:ascii="Liberation Sans" w:hAnsi="Liberation Sans" w:cs="Liberation Sans"/>
        </w:rPr>
        <w:tab/>
        <w:t>Equipment (new)</w:t>
      </w:r>
      <w:r w:rsidRPr="00E330AE">
        <w:rPr>
          <w:rFonts w:ascii="Liberation Sans" w:hAnsi="Liberation Sans" w:cs="Liberation Sans"/>
        </w:rPr>
        <w:tab/>
      </w:r>
      <w:r w:rsidRPr="00E330AE">
        <w:rPr>
          <w:rFonts w:ascii="Liberation Sans" w:hAnsi="Liberation Sans" w:cs="Liberation Sans"/>
        </w:rPr>
        <w:tab/>
      </w:r>
      <w:r w:rsidRPr="00E330AE">
        <w:rPr>
          <w:rFonts w:ascii="Liberation Sans" w:hAnsi="Liberation Sans" w:cs="Liberation Sans"/>
        </w:rPr>
        <w:t> </w:t>
      </w:r>
      <w:r w:rsidRPr="00E330AE">
        <w:rPr>
          <w:rFonts w:ascii="Liberation Sans" w:hAnsi="Liberation Sans" w:cs="Liberation Sans"/>
        </w:rPr>
        <w:t>8,000</w:t>
      </w:r>
    </w:p>
    <w:p w14:paraId="43395955" w14:textId="77777777" w:rsidR="00F57DB9" w:rsidRPr="00E330AE" w:rsidRDefault="00F57DB9">
      <w:pPr>
        <w:pStyle w:val="BodyLarge"/>
        <w:tabs>
          <w:tab w:val="left" w:pos="600"/>
          <w:tab w:val="left" w:pos="1200"/>
          <w:tab w:val="right" w:leader="dot" w:pos="7320"/>
          <w:tab w:val="right" w:pos="8640"/>
          <w:tab w:val="right" w:pos="9940"/>
        </w:tabs>
        <w:rPr>
          <w:rFonts w:ascii="Liberation Sans" w:hAnsi="Liberation Sans" w:cs="Liberation Sans"/>
        </w:rPr>
      </w:pPr>
      <w:r w:rsidRPr="00E330AE">
        <w:rPr>
          <w:rFonts w:ascii="Liberation Sans" w:hAnsi="Liberation Sans" w:cs="Liberation Sans"/>
        </w:rPr>
        <w:tab/>
        <w:t>Accumulated Depreciation—Equipment (old)</w:t>
      </w:r>
      <w:r w:rsidRPr="00E330AE">
        <w:rPr>
          <w:rFonts w:ascii="Liberation Sans" w:hAnsi="Liberation Sans" w:cs="Liberation Sans"/>
        </w:rPr>
        <w:tab/>
      </w:r>
      <w:r w:rsidRPr="00E330AE">
        <w:rPr>
          <w:rFonts w:ascii="Liberation Sans" w:hAnsi="Liberation Sans" w:cs="Liberation Sans"/>
        </w:rPr>
        <w:tab/>
      </w:r>
      <w:r w:rsidRPr="00E330AE">
        <w:rPr>
          <w:rFonts w:ascii="Liberation Sans" w:hAnsi="Liberation Sans" w:cs="Liberation Sans"/>
        </w:rPr>
        <w:t> </w:t>
      </w:r>
      <w:r w:rsidRPr="00E330AE">
        <w:rPr>
          <w:rFonts w:ascii="Liberation Sans" w:hAnsi="Liberation Sans" w:cs="Liberation Sans"/>
        </w:rPr>
        <w:t>16,000</w:t>
      </w:r>
    </w:p>
    <w:p w14:paraId="43395956" w14:textId="77777777" w:rsidR="00F57DB9" w:rsidRPr="00E330AE" w:rsidRDefault="00F57DB9">
      <w:pPr>
        <w:pStyle w:val="BodyLarge"/>
        <w:tabs>
          <w:tab w:val="left" w:pos="600"/>
          <w:tab w:val="left" w:pos="1200"/>
          <w:tab w:val="right" w:leader="dot" w:pos="7320"/>
          <w:tab w:val="right" w:pos="8640"/>
          <w:tab w:val="right" w:pos="9940"/>
        </w:tabs>
        <w:rPr>
          <w:rFonts w:ascii="Liberation Sans" w:hAnsi="Liberation Sans" w:cs="Liberation Sans"/>
        </w:rPr>
      </w:pPr>
      <w:r w:rsidRPr="00E330AE">
        <w:rPr>
          <w:rFonts w:ascii="Liberation Sans" w:hAnsi="Liberation Sans" w:cs="Liberation Sans"/>
        </w:rPr>
        <w:tab/>
      </w:r>
      <w:r w:rsidRPr="00E330AE">
        <w:rPr>
          <w:rFonts w:ascii="Liberation Sans" w:hAnsi="Liberation Sans" w:cs="Liberation Sans"/>
        </w:rPr>
        <w:tab/>
        <w:t>Equipment (old)</w:t>
      </w:r>
      <w:r w:rsidRPr="00E330AE">
        <w:rPr>
          <w:rFonts w:ascii="Liberation Sans" w:hAnsi="Liberation Sans" w:cs="Liberation Sans"/>
        </w:rPr>
        <w:tab/>
      </w:r>
      <w:r w:rsidRPr="00E330AE">
        <w:rPr>
          <w:rFonts w:ascii="Liberation Sans" w:hAnsi="Liberation Sans" w:cs="Liberation Sans"/>
        </w:rPr>
        <w:tab/>
      </w:r>
      <w:r w:rsidRPr="00E330AE">
        <w:rPr>
          <w:rFonts w:ascii="Liberation Sans" w:hAnsi="Liberation Sans" w:cs="Liberation Sans"/>
        </w:rPr>
        <w:tab/>
        <w:t>21,000</w:t>
      </w:r>
    </w:p>
    <w:p w14:paraId="43395957" w14:textId="77777777" w:rsidR="00F57DB9" w:rsidRPr="00E330AE" w:rsidRDefault="00F57DB9">
      <w:pPr>
        <w:pStyle w:val="BodyLarge"/>
        <w:tabs>
          <w:tab w:val="left" w:pos="600"/>
          <w:tab w:val="left" w:pos="1200"/>
          <w:tab w:val="right" w:leader="dot" w:pos="7320"/>
          <w:tab w:val="right" w:pos="8640"/>
          <w:tab w:val="right" w:pos="9940"/>
        </w:tabs>
        <w:rPr>
          <w:rFonts w:ascii="Liberation Sans" w:hAnsi="Liberation Sans" w:cs="Liberation Sans"/>
        </w:rPr>
      </w:pPr>
      <w:r w:rsidRPr="00E330AE">
        <w:rPr>
          <w:rFonts w:ascii="Liberation Sans" w:hAnsi="Liberation Sans" w:cs="Liberation Sans"/>
        </w:rPr>
        <w:tab/>
      </w:r>
      <w:r w:rsidRPr="00E330AE">
        <w:rPr>
          <w:rFonts w:ascii="Liberation Sans" w:hAnsi="Liberation Sans" w:cs="Liberation Sans"/>
        </w:rPr>
        <w:tab/>
        <w:t>Gain on Disposal of Plant Assets</w:t>
      </w:r>
      <w:r w:rsidRPr="00E330AE">
        <w:rPr>
          <w:rFonts w:ascii="Liberation Sans" w:hAnsi="Liberation Sans" w:cs="Liberation Sans"/>
        </w:rPr>
        <w:tab/>
      </w:r>
      <w:r w:rsidRPr="00E330AE">
        <w:rPr>
          <w:rFonts w:ascii="Liberation Sans" w:hAnsi="Liberation Sans" w:cs="Liberation Sans"/>
        </w:rPr>
        <w:tab/>
      </w:r>
      <w:r w:rsidRPr="00E330AE">
        <w:rPr>
          <w:rFonts w:ascii="Liberation Sans" w:hAnsi="Liberation Sans" w:cs="Liberation Sans"/>
        </w:rPr>
        <w:tab/>
        <w:t>3,000</w:t>
      </w:r>
    </w:p>
    <w:p w14:paraId="43395958" w14:textId="77777777" w:rsidR="00F57DB9" w:rsidRPr="00E330AE" w:rsidRDefault="00F57DB9">
      <w:pPr>
        <w:pStyle w:val="BodyLarge"/>
        <w:tabs>
          <w:tab w:val="left" w:pos="600"/>
          <w:tab w:val="left" w:pos="1200"/>
          <w:tab w:val="right" w:leader="dot" w:pos="7320"/>
          <w:tab w:val="right" w:pos="8640"/>
          <w:tab w:val="right" w:pos="9940"/>
        </w:tabs>
        <w:rPr>
          <w:rFonts w:ascii="Liberation Sans" w:hAnsi="Liberation Sans" w:cs="Liberation Sans"/>
        </w:rPr>
      </w:pPr>
    </w:p>
    <w:p w14:paraId="43395959" w14:textId="77777777" w:rsidR="00F57DB9" w:rsidRPr="00E330AE" w:rsidRDefault="00F57DB9">
      <w:pPr>
        <w:pStyle w:val="BodyLarge"/>
        <w:tabs>
          <w:tab w:val="left" w:pos="600"/>
          <w:tab w:val="left" w:pos="1200"/>
          <w:tab w:val="right" w:pos="7280"/>
          <w:tab w:val="right" w:pos="8640"/>
          <w:tab w:val="right" w:pos="9940"/>
        </w:tabs>
        <w:rPr>
          <w:rFonts w:ascii="Liberation Sans" w:hAnsi="Liberation Sans" w:cs="Liberation Sans"/>
        </w:rPr>
      </w:pPr>
      <w:r w:rsidRPr="00E330AE">
        <w:rPr>
          <w:rFonts w:ascii="Liberation Sans" w:hAnsi="Liberation Sans" w:cs="Liberation Sans"/>
        </w:rPr>
        <w:tab/>
      </w:r>
      <w:r w:rsidRPr="00E330AE">
        <w:rPr>
          <w:rFonts w:ascii="Liberation Sans" w:hAnsi="Liberation Sans" w:cs="Liberation Sans"/>
        </w:rPr>
        <w:tab/>
      </w:r>
      <w:r w:rsidRPr="00E330AE">
        <w:rPr>
          <w:rFonts w:ascii="Liberation Sans" w:hAnsi="Liberation Sans" w:cs="Liberation Sans"/>
        </w:rPr>
        <w:t> </w:t>
      </w:r>
      <w:r w:rsidRPr="00E330AE">
        <w:rPr>
          <w:rFonts w:ascii="Liberation Sans" w:hAnsi="Liberation Sans" w:cs="Liberation Sans"/>
        </w:rPr>
        <w:t> </w:t>
      </w:r>
      <w:r w:rsidRPr="00E330AE">
        <w:rPr>
          <w:rFonts w:ascii="Liberation Sans" w:hAnsi="Liberation Sans" w:cs="Liberation Sans"/>
        </w:rPr>
        <w:t>Cost of old truck</w:t>
      </w:r>
      <w:r w:rsidRPr="00E330AE">
        <w:rPr>
          <w:rFonts w:ascii="Liberation Sans" w:hAnsi="Liberation Sans" w:cs="Liberation Sans"/>
        </w:rPr>
        <w:tab/>
        <w:t>$21,000</w:t>
      </w:r>
      <w:r w:rsidRPr="00E330AE">
        <w:rPr>
          <w:rFonts w:ascii="Liberation Sans" w:hAnsi="Liberation Sans" w:cs="Liberation Sans"/>
        </w:rPr>
        <w:tab/>
      </w:r>
    </w:p>
    <w:p w14:paraId="4339595A" w14:textId="77777777" w:rsidR="00F57DB9" w:rsidRPr="00E330AE" w:rsidRDefault="00F57DB9">
      <w:pPr>
        <w:pStyle w:val="BodyLarge"/>
        <w:tabs>
          <w:tab w:val="left" w:pos="600"/>
          <w:tab w:val="left" w:pos="1200"/>
          <w:tab w:val="right" w:pos="7280"/>
          <w:tab w:val="right" w:pos="8640"/>
          <w:tab w:val="right" w:pos="9940"/>
        </w:tabs>
        <w:rPr>
          <w:rFonts w:ascii="Liberation Sans" w:hAnsi="Liberation Sans" w:cs="Liberation Sans"/>
        </w:rPr>
      </w:pPr>
      <w:r w:rsidRPr="00E330AE">
        <w:rPr>
          <w:rFonts w:ascii="Liberation Sans" w:hAnsi="Liberation Sans" w:cs="Liberation Sans"/>
        </w:rPr>
        <w:tab/>
      </w:r>
      <w:r w:rsidRPr="00E330AE">
        <w:rPr>
          <w:rFonts w:ascii="Liberation Sans" w:hAnsi="Liberation Sans" w:cs="Liberation Sans"/>
        </w:rPr>
        <w:tab/>
      </w:r>
      <w:r w:rsidRPr="00E330AE">
        <w:rPr>
          <w:rFonts w:ascii="Liberation Sans" w:hAnsi="Liberation Sans" w:cs="Liberation Sans"/>
        </w:rPr>
        <w:t> </w:t>
      </w:r>
      <w:r w:rsidRPr="00E330AE">
        <w:rPr>
          <w:rFonts w:ascii="Liberation Sans" w:hAnsi="Liberation Sans" w:cs="Liberation Sans"/>
        </w:rPr>
        <w:t> </w:t>
      </w:r>
      <w:r w:rsidRPr="00E330AE">
        <w:rPr>
          <w:rFonts w:ascii="Liberation Sans" w:hAnsi="Liberation Sans" w:cs="Liberation Sans"/>
        </w:rPr>
        <w:t>Less:  Accumulated depreciation</w:t>
      </w:r>
      <w:r w:rsidRPr="00E330AE">
        <w:rPr>
          <w:rFonts w:ascii="Liberation Sans" w:hAnsi="Liberation Sans" w:cs="Liberation Sans"/>
        </w:rPr>
        <w:tab/>
      </w:r>
      <w:r w:rsidRPr="00E330AE">
        <w:rPr>
          <w:rFonts w:ascii="Liberation Sans" w:hAnsi="Liberation Sans" w:cs="Liberation Sans"/>
          <w:u w:val="single"/>
        </w:rPr>
        <w:t xml:space="preserve">  16,000</w:t>
      </w:r>
      <w:r w:rsidRPr="00E330AE">
        <w:rPr>
          <w:rFonts w:ascii="Liberation Sans" w:hAnsi="Liberation Sans" w:cs="Liberation Sans"/>
        </w:rPr>
        <w:tab/>
      </w:r>
    </w:p>
    <w:p w14:paraId="4339595B" w14:textId="77777777" w:rsidR="00F57DB9" w:rsidRPr="00E330AE" w:rsidRDefault="00F57DB9">
      <w:pPr>
        <w:pStyle w:val="BodyLarge"/>
        <w:tabs>
          <w:tab w:val="left" w:pos="600"/>
          <w:tab w:val="left" w:pos="1200"/>
          <w:tab w:val="right" w:pos="7280"/>
          <w:tab w:val="right" w:pos="8640"/>
          <w:tab w:val="right" w:pos="9940"/>
        </w:tabs>
        <w:rPr>
          <w:rFonts w:ascii="Liberation Sans" w:hAnsi="Liberation Sans" w:cs="Liberation Sans"/>
        </w:rPr>
      </w:pPr>
      <w:r w:rsidRPr="00E330AE">
        <w:rPr>
          <w:rFonts w:ascii="Liberation Sans" w:hAnsi="Liberation Sans" w:cs="Liberation Sans"/>
        </w:rPr>
        <w:tab/>
      </w:r>
      <w:r w:rsidRPr="00E330AE">
        <w:rPr>
          <w:rFonts w:ascii="Liberation Sans" w:hAnsi="Liberation Sans" w:cs="Liberation Sans"/>
        </w:rPr>
        <w:tab/>
      </w:r>
      <w:r w:rsidRPr="00E330AE">
        <w:rPr>
          <w:rFonts w:ascii="Liberation Sans" w:hAnsi="Liberation Sans" w:cs="Liberation Sans"/>
        </w:rPr>
        <w:t> </w:t>
      </w:r>
      <w:r w:rsidRPr="00E330AE">
        <w:rPr>
          <w:rFonts w:ascii="Liberation Sans" w:hAnsi="Liberation Sans" w:cs="Liberation Sans"/>
        </w:rPr>
        <w:t> </w:t>
      </w:r>
      <w:r w:rsidRPr="00E330AE">
        <w:rPr>
          <w:rFonts w:ascii="Liberation Sans" w:hAnsi="Liberation Sans" w:cs="Liberation Sans"/>
        </w:rPr>
        <w:t>Book value</w:t>
      </w:r>
      <w:r w:rsidRPr="00E330AE">
        <w:rPr>
          <w:rFonts w:ascii="Liberation Sans" w:hAnsi="Liberation Sans" w:cs="Liberation Sans"/>
        </w:rPr>
        <w:tab/>
      </w:r>
      <w:r w:rsidRPr="00E330AE">
        <w:rPr>
          <w:rFonts w:ascii="Liberation Sans" w:hAnsi="Liberation Sans" w:cs="Liberation Sans"/>
        </w:rPr>
        <w:t> </w:t>
      </w:r>
      <w:r w:rsidRPr="00E330AE">
        <w:rPr>
          <w:rFonts w:ascii="Liberation Sans" w:hAnsi="Liberation Sans" w:cs="Liberation Sans"/>
        </w:rPr>
        <w:t> </w:t>
      </w:r>
      <w:r w:rsidRPr="00E330AE">
        <w:rPr>
          <w:rFonts w:ascii="Liberation Sans" w:hAnsi="Liberation Sans" w:cs="Liberation Sans"/>
        </w:rPr>
        <w:t>5,000</w:t>
      </w:r>
      <w:r w:rsidRPr="00E330AE">
        <w:rPr>
          <w:rFonts w:ascii="Liberation Sans" w:hAnsi="Liberation Sans" w:cs="Liberation Sans"/>
        </w:rPr>
        <w:tab/>
      </w:r>
    </w:p>
    <w:p w14:paraId="4339595C" w14:textId="77777777" w:rsidR="00F57DB9" w:rsidRPr="00E330AE" w:rsidRDefault="00F57DB9">
      <w:pPr>
        <w:pStyle w:val="BodyLarge"/>
        <w:tabs>
          <w:tab w:val="left" w:pos="600"/>
          <w:tab w:val="left" w:pos="1200"/>
          <w:tab w:val="right" w:pos="7280"/>
          <w:tab w:val="right" w:pos="8640"/>
          <w:tab w:val="right" w:pos="9940"/>
        </w:tabs>
        <w:rPr>
          <w:rFonts w:ascii="Liberation Sans" w:hAnsi="Liberation Sans" w:cs="Liberation Sans"/>
        </w:rPr>
      </w:pPr>
      <w:r w:rsidRPr="00E330AE">
        <w:rPr>
          <w:rFonts w:ascii="Liberation Sans" w:hAnsi="Liberation Sans" w:cs="Liberation Sans"/>
        </w:rPr>
        <w:tab/>
      </w:r>
      <w:r w:rsidRPr="00E330AE">
        <w:rPr>
          <w:rFonts w:ascii="Liberation Sans" w:hAnsi="Liberation Sans" w:cs="Liberation Sans"/>
        </w:rPr>
        <w:tab/>
      </w:r>
      <w:r w:rsidRPr="00E330AE">
        <w:rPr>
          <w:rFonts w:ascii="Liberation Sans" w:hAnsi="Liberation Sans" w:cs="Liberation Sans"/>
        </w:rPr>
        <w:t> </w:t>
      </w:r>
      <w:r w:rsidRPr="00E330AE">
        <w:rPr>
          <w:rFonts w:ascii="Liberation Sans" w:hAnsi="Liberation Sans" w:cs="Liberation Sans"/>
        </w:rPr>
        <w:t> </w:t>
      </w:r>
      <w:r w:rsidRPr="00E330AE">
        <w:rPr>
          <w:rFonts w:ascii="Liberation Sans" w:hAnsi="Liberation Sans" w:cs="Liberation Sans"/>
        </w:rPr>
        <w:t>Fair value of old truck</w:t>
      </w:r>
      <w:r w:rsidRPr="00E330AE">
        <w:rPr>
          <w:rFonts w:ascii="Liberation Sans" w:hAnsi="Liberation Sans" w:cs="Liberation Sans"/>
        </w:rPr>
        <w:tab/>
      </w:r>
      <w:r w:rsidRPr="00E330AE">
        <w:rPr>
          <w:rFonts w:ascii="Liberation Sans" w:hAnsi="Liberation Sans" w:cs="Liberation Sans"/>
          <w:u w:val="single"/>
        </w:rPr>
        <w:t xml:space="preserve">    8,000</w:t>
      </w:r>
      <w:r w:rsidRPr="00E330AE">
        <w:rPr>
          <w:rFonts w:ascii="Liberation Sans" w:hAnsi="Liberation Sans" w:cs="Liberation Sans"/>
        </w:rPr>
        <w:tab/>
      </w:r>
    </w:p>
    <w:p w14:paraId="4339595D" w14:textId="77777777" w:rsidR="00F57DB9" w:rsidRPr="00E330AE" w:rsidRDefault="00F57DB9">
      <w:pPr>
        <w:pStyle w:val="BodyLarge"/>
        <w:tabs>
          <w:tab w:val="left" w:pos="600"/>
          <w:tab w:val="left" w:pos="1200"/>
          <w:tab w:val="right" w:pos="7280"/>
          <w:tab w:val="right" w:pos="8640"/>
          <w:tab w:val="right" w:pos="9940"/>
        </w:tabs>
        <w:rPr>
          <w:rFonts w:ascii="Liberation Sans" w:hAnsi="Liberation Sans" w:cs="Liberation Sans"/>
          <w:u w:val="double"/>
        </w:rPr>
      </w:pPr>
      <w:r w:rsidRPr="00E330AE">
        <w:rPr>
          <w:rFonts w:ascii="Liberation Sans" w:hAnsi="Liberation Sans" w:cs="Liberation Sans"/>
        </w:rPr>
        <w:tab/>
      </w:r>
      <w:r w:rsidRPr="00E330AE">
        <w:rPr>
          <w:rFonts w:ascii="Liberation Sans" w:hAnsi="Liberation Sans" w:cs="Liberation Sans"/>
        </w:rPr>
        <w:tab/>
      </w:r>
      <w:r w:rsidRPr="00E330AE">
        <w:rPr>
          <w:rFonts w:ascii="Liberation Sans" w:hAnsi="Liberation Sans" w:cs="Liberation Sans"/>
        </w:rPr>
        <w:t> </w:t>
      </w:r>
      <w:r w:rsidRPr="00E330AE">
        <w:rPr>
          <w:rFonts w:ascii="Liberation Sans" w:hAnsi="Liberation Sans" w:cs="Liberation Sans"/>
        </w:rPr>
        <w:t> </w:t>
      </w:r>
      <w:r w:rsidRPr="00E330AE">
        <w:rPr>
          <w:rFonts w:ascii="Liberation Sans" w:hAnsi="Liberation Sans" w:cs="Liberation Sans"/>
        </w:rPr>
        <w:t>Gain on Disposal</w:t>
      </w:r>
      <w:r w:rsidRPr="00E330AE">
        <w:rPr>
          <w:rFonts w:ascii="Liberation Sans" w:hAnsi="Liberation Sans" w:cs="Liberation Sans"/>
        </w:rPr>
        <w:tab/>
      </w:r>
      <w:r w:rsidRPr="00E330AE">
        <w:rPr>
          <w:rFonts w:ascii="Liberation Sans" w:hAnsi="Liberation Sans" w:cs="Liberation Sans"/>
          <w:u w:val="double"/>
        </w:rPr>
        <w:t>$  3,000</w:t>
      </w:r>
    </w:p>
    <w:p w14:paraId="4339595E" w14:textId="77777777" w:rsidR="00F57DB9" w:rsidRPr="00E330AE" w:rsidRDefault="00F57DB9">
      <w:pPr>
        <w:pStyle w:val="BodyLarge"/>
        <w:tabs>
          <w:tab w:val="left" w:pos="600"/>
          <w:tab w:val="left" w:pos="1200"/>
          <w:tab w:val="right" w:pos="7280"/>
          <w:tab w:val="right" w:pos="8640"/>
          <w:tab w:val="right" w:pos="9940"/>
        </w:tabs>
        <w:rPr>
          <w:rFonts w:ascii="Liberation Sans" w:hAnsi="Liberation Sans" w:cs="Liberation Sans"/>
        </w:rPr>
      </w:pPr>
    </w:p>
    <w:p w14:paraId="4339595F" w14:textId="77777777" w:rsidR="00F57DB9" w:rsidRPr="00E330AE" w:rsidRDefault="00F57DB9">
      <w:pPr>
        <w:pStyle w:val="BodyLarge"/>
        <w:tabs>
          <w:tab w:val="left" w:pos="600"/>
          <w:tab w:val="left" w:pos="1200"/>
          <w:tab w:val="right" w:pos="7280"/>
          <w:tab w:val="right" w:pos="8640"/>
          <w:tab w:val="right" w:pos="9940"/>
        </w:tabs>
        <w:rPr>
          <w:rFonts w:ascii="Liberation Sans" w:hAnsi="Liberation Sans" w:cs="Liberation Sans"/>
        </w:rPr>
      </w:pPr>
      <w:r w:rsidRPr="00E330AE">
        <w:rPr>
          <w:rFonts w:ascii="Liberation Sans" w:hAnsi="Liberation Sans" w:cs="Liberation Sans"/>
        </w:rPr>
        <w:tab/>
      </w:r>
      <w:r w:rsidRPr="00E330AE">
        <w:rPr>
          <w:rFonts w:ascii="Liberation Sans" w:hAnsi="Liberation Sans" w:cs="Liberation Sans"/>
        </w:rPr>
        <w:tab/>
      </w:r>
      <w:r w:rsidRPr="00E330AE">
        <w:rPr>
          <w:rFonts w:ascii="Liberation Sans" w:hAnsi="Liberation Sans" w:cs="Liberation Sans"/>
        </w:rPr>
        <w:t> </w:t>
      </w:r>
      <w:r w:rsidRPr="00E330AE">
        <w:rPr>
          <w:rFonts w:ascii="Liberation Sans" w:hAnsi="Liberation Sans" w:cs="Liberation Sans"/>
        </w:rPr>
        <w:t> </w:t>
      </w:r>
      <w:r w:rsidRPr="00E330AE">
        <w:rPr>
          <w:rFonts w:ascii="Liberation Sans" w:hAnsi="Liberation Sans" w:cs="Liberation Sans"/>
        </w:rPr>
        <w:t>Cost of new delivery truck*</w:t>
      </w:r>
      <w:r w:rsidRPr="00E330AE">
        <w:rPr>
          <w:rFonts w:ascii="Liberation Sans" w:hAnsi="Liberation Sans" w:cs="Liberation Sans"/>
        </w:rPr>
        <w:tab/>
      </w:r>
      <w:r w:rsidRPr="00E330AE">
        <w:rPr>
          <w:rFonts w:ascii="Liberation Sans" w:hAnsi="Liberation Sans" w:cs="Liberation Sans"/>
          <w:u w:val="double"/>
        </w:rPr>
        <w:t>$  8,000</w:t>
      </w:r>
    </w:p>
    <w:p w14:paraId="43395960" w14:textId="77777777" w:rsidR="00F57DB9" w:rsidRPr="00E330AE" w:rsidRDefault="00F57DB9">
      <w:pPr>
        <w:pStyle w:val="BodyLarge"/>
        <w:tabs>
          <w:tab w:val="left" w:pos="600"/>
          <w:tab w:val="left" w:pos="1200"/>
          <w:tab w:val="right" w:pos="7280"/>
          <w:tab w:val="right" w:pos="8640"/>
          <w:tab w:val="right" w:pos="9940"/>
        </w:tabs>
        <w:rPr>
          <w:rFonts w:ascii="Liberation Sans" w:hAnsi="Liberation Sans" w:cs="Liberation Sans"/>
        </w:rPr>
      </w:pPr>
    </w:p>
    <w:p w14:paraId="43395961" w14:textId="77777777" w:rsidR="00F57DB9" w:rsidRPr="00E330AE" w:rsidRDefault="00F57DB9">
      <w:pPr>
        <w:pStyle w:val="BodyLarge"/>
        <w:tabs>
          <w:tab w:val="left" w:pos="600"/>
          <w:tab w:val="left" w:pos="1200"/>
          <w:tab w:val="right" w:pos="7280"/>
          <w:tab w:val="right" w:pos="8640"/>
          <w:tab w:val="right" w:pos="9940"/>
        </w:tabs>
        <w:rPr>
          <w:rFonts w:ascii="Liberation Sans" w:hAnsi="Liberation Sans" w:cs="Liberation Sans"/>
        </w:rPr>
      </w:pPr>
      <w:r w:rsidRPr="00E330AE">
        <w:rPr>
          <w:rFonts w:ascii="Liberation Sans" w:hAnsi="Liberation Sans" w:cs="Liberation Sans"/>
        </w:rPr>
        <w:tab/>
      </w:r>
      <w:r w:rsidRPr="00E330AE">
        <w:rPr>
          <w:rFonts w:ascii="Liberation Sans" w:hAnsi="Liberation Sans" w:cs="Liberation Sans"/>
        </w:rPr>
        <w:tab/>
      </w:r>
      <w:r w:rsidRPr="00E330AE">
        <w:rPr>
          <w:rFonts w:ascii="Liberation Sans" w:hAnsi="Liberation Sans" w:cs="Liberation Sans"/>
        </w:rPr>
        <w:t> </w:t>
      </w:r>
      <w:r w:rsidRPr="00E330AE">
        <w:rPr>
          <w:rFonts w:ascii="Liberation Sans" w:hAnsi="Liberation Sans" w:cs="Liberation Sans"/>
        </w:rPr>
        <w:t> </w:t>
      </w:r>
      <w:r w:rsidRPr="00E330AE">
        <w:rPr>
          <w:rFonts w:ascii="Liberation Sans" w:hAnsi="Liberation Sans" w:cs="Liberation Sans"/>
        </w:rPr>
        <w:t>*Fair value of old truck</w:t>
      </w:r>
    </w:p>
    <w:p w14:paraId="43395962" w14:textId="77777777" w:rsidR="00F57DB9" w:rsidRPr="00E330AE" w:rsidRDefault="00F57DB9" w:rsidP="00BF0A0E">
      <w:pPr>
        <w:pStyle w:val="2Head"/>
        <w:spacing w:after="120"/>
        <w:jc w:val="left"/>
        <w:rPr>
          <w:rFonts w:ascii="Liberation Sans" w:hAnsi="Liberation Sans" w:cs="Liberation Sans"/>
        </w:rPr>
      </w:pPr>
    </w:p>
    <w:sectPr w:rsidR="00F57DB9" w:rsidRPr="00E330AE" w:rsidSect="00445153">
      <w:footerReference w:type="default" r:id="rId13"/>
      <w:pgSz w:w="12240" w:h="15840" w:code="1"/>
      <w:pgMar w:top="720" w:right="360" w:bottom="907" w:left="144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3395968" w14:textId="77777777" w:rsidR="00464E57" w:rsidRDefault="00464E57">
      <w:pPr>
        <w:spacing w:line="240" w:lineRule="auto"/>
      </w:pPr>
      <w:r>
        <w:separator/>
      </w:r>
    </w:p>
  </w:endnote>
  <w:endnote w:type="continuationSeparator" w:id="0">
    <w:p w14:paraId="43395969" w14:textId="77777777" w:rsidR="00464E57" w:rsidRDefault="00464E5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P MathA">
    <w:altName w:val="Symbol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39596A" w14:textId="77777777" w:rsidR="00F57DB9" w:rsidRPr="00CC4911" w:rsidRDefault="00F57DB9" w:rsidP="00C41621">
    <w:pPr>
      <w:pStyle w:val="Footer"/>
      <w:tabs>
        <w:tab w:val="right" w:pos="10080"/>
      </w:tabs>
      <w:jc w:val="left"/>
      <w:rPr>
        <w:rFonts w:ascii="Liberation Sans" w:hAnsi="Liberation Sans" w:cs="Liberation Sans"/>
        <w:sz w:val="16"/>
        <w:szCs w:val="16"/>
      </w:rPr>
    </w:pPr>
    <w:r>
      <w:rPr>
        <w:rFonts w:ascii="Liberation Sans" w:hAnsi="Liberation Sans" w:cs="Liberation Sans"/>
        <w:sz w:val="16"/>
        <w:szCs w:val="16"/>
        <w:u w:val="single"/>
      </w:rPr>
      <w:t>_________________________________________________________________________________________________________________</w:t>
    </w:r>
  </w:p>
  <w:p w14:paraId="4339596B" w14:textId="0AF2EEAD" w:rsidR="00F57DB9" w:rsidRPr="00CC4911" w:rsidRDefault="00F57DB9" w:rsidP="00C41621">
    <w:pPr>
      <w:pStyle w:val="Footer"/>
      <w:tabs>
        <w:tab w:val="right" w:pos="10053"/>
      </w:tabs>
      <w:ind w:left="27"/>
      <w:jc w:val="left"/>
      <w:rPr>
        <w:rStyle w:val="PageNumber"/>
        <w:rFonts w:ascii="Liberation Sans" w:hAnsi="Liberation Sans" w:cs="Liberation Sans"/>
        <w:sz w:val="16"/>
        <w:szCs w:val="16"/>
      </w:rPr>
    </w:pPr>
    <w:r w:rsidRPr="00CC4911">
      <w:rPr>
        <w:rFonts w:ascii="Liberation Sans" w:hAnsi="Liberation Sans" w:cs="Liberation Sans"/>
        <w:sz w:val="16"/>
        <w:szCs w:val="16"/>
      </w:rPr>
      <w:t>Copyright</w:t>
    </w:r>
    <w:r>
      <w:rPr>
        <w:rFonts w:ascii="Liberation Sans" w:hAnsi="Liberation Sans" w:cs="Liberation Sans"/>
        <w:sz w:val="16"/>
        <w:szCs w:val="16"/>
      </w:rPr>
      <w:t xml:space="preserve"> © </w:t>
    </w:r>
    <w:r w:rsidR="00FB5A58">
      <w:rPr>
        <w:rFonts w:ascii="Liberation Sans" w:hAnsi="Liberation Sans" w:cs="Liberation Sans"/>
        <w:sz w:val="16"/>
        <w:szCs w:val="16"/>
      </w:rPr>
      <w:t>2020</w:t>
    </w:r>
    <w:r>
      <w:rPr>
        <w:rFonts w:ascii="Liberation Sans" w:hAnsi="Liberation Sans" w:cs="Liberation Sans"/>
        <w:sz w:val="16"/>
        <w:szCs w:val="16"/>
      </w:rPr>
      <w:t xml:space="preserve"> John Wiley &amp; Sons, Inc.                               </w:t>
    </w:r>
    <w:r>
      <w:rPr>
        <w:rFonts w:ascii="Liberation Sans" w:hAnsi="Liberation Sans" w:cs="Liberation Sans"/>
        <w:sz w:val="16"/>
        <w:szCs w:val="16"/>
      </w:rPr>
      <w:tab/>
    </w:r>
    <w:r w:rsidRPr="00CC4911">
      <w:rPr>
        <w:rFonts w:ascii="Liberation Sans" w:hAnsi="Liberation Sans" w:cs="Liberation Sans"/>
        <w:sz w:val="16"/>
        <w:szCs w:val="16"/>
      </w:rPr>
      <w:t xml:space="preserve">Weygandt, </w:t>
    </w:r>
    <w:r w:rsidRPr="00CC4911">
      <w:rPr>
        <w:rFonts w:ascii="Liberation Sans" w:hAnsi="Liberation Sans" w:cs="Liberation Sans"/>
        <w:i/>
        <w:iCs/>
        <w:sz w:val="16"/>
        <w:szCs w:val="16"/>
      </w:rPr>
      <w:t>Financial Accounting,</w:t>
    </w:r>
    <w:r w:rsidRPr="00CC4911">
      <w:rPr>
        <w:rFonts w:ascii="Liberation Sans" w:hAnsi="Liberation Sans" w:cs="Liberation Sans"/>
        <w:sz w:val="16"/>
        <w:szCs w:val="16"/>
      </w:rPr>
      <w:t xml:space="preserve"> </w:t>
    </w:r>
    <w:r w:rsidR="00FB5A58">
      <w:rPr>
        <w:rFonts w:ascii="Liberation Sans" w:hAnsi="Liberation Sans" w:cs="Liberation Sans"/>
        <w:sz w:val="16"/>
        <w:szCs w:val="16"/>
      </w:rPr>
      <w:t>11e</w:t>
    </w:r>
    <w:r w:rsidRPr="00CC4911">
      <w:rPr>
        <w:rFonts w:ascii="Liberation Sans" w:hAnsi="Liberation Sans" w:cs="Liberation Sans"/>
        <w:sz w:val="16"/>
        <w:szCs w:val="16"/>
      </w:rPr>
      <w:t xml:space="preserve">, </w:t>
    </w:r>
    <w:r w:rsidRPr="00CC4911">
      <w:rPr>
        <w:rStyle w:val="PageNumber"/>
        <w:rFonts w:ascii="Liberation Sans" w:hAnsi="Liberation Sans" w:cs="Liberation Sans"/>
        <w:sz w:val="16"/>
        <w:szCs w:val="16"/>
      </w:rPr>
      <w:t xml:space="preserve">Solutions Exercises: Set B </w:t>
    </w:r>
  </w:p>
  <w:p w14:paraId="4339596C" w14:textId="77777777" w:rsidR="00F57DB9" w:rsidRPr="00CC4911" w:rsidRDefault="00F57DB9" w:rsidP="00C41621">
    <w:pPr>
      <w:pStyle w:val="Footer"/>
      <w:tabs>
        <w:tab w:val="right" w:pos="10053"/>
      </w:tabs>
      <w:ind w:left="27"/>
      <w:jc w:val="left"/>
      <w:rPr>
        <w:rFonts w:ascii="Liberation Sans" w:hAnsi="Liberation Sans" w:cs="Liberation Sans"/>
        <w:sz w:val="16"/>
        <w:szCs w:val="16"/>
      </w:rPr>
    </w:pPr>
    <w:r w:rsidRPr="00CC4911">
      <w:rPr>
        <w:rStyle w:val="PageNumber"/>
        <w:rFonts w:ascii="Liberation Sans" w:hAnsi="Liberation Sans" w:cs="Liberation Sans"/>
        <w:sz w:val="16"/>
        <w:szCs w:val="16"/>
      </w:rPr>
      <w:t>(Instructor Use Only)</w:t>
    </w:r>
    <w:r w:rsidRPr="00CC4911">
      <w:rPr>
        <w:rStyle w:val="PageNumber"/>
        <w:rFonts w:ascii="Liberation Sans" w:hAnsi="Liberation Sans" w:cs="Liberation Sans"/>
        <w:sz w:val="16"/>
        <w:szCs w:val="16"/>
      </w:rPr>
      <w:tab/>
    </w:r>
  </w:p>
  <w:p w14:paraId="4339596D" w14:textId="77777777" w:rsidR="00F57DB9" w:rsidRDefault="00F57DB9" w:rsidP="0040495C">
    <w:pPr>
      <w:pStyle w:val="Footer"/>
      <w:tabs>
        <w:tab w:val="clear" w:pos="4960"/>
        <w:tab w:val="clear" w:pos="9940"/>
        <w:tab w:val="right" w:pos="10053"/>
      </w:tabs>
      <w:ind w:left="27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395966" w14:textId="77777777" w:rsidR="00464E57" w:rsidRDefault="00464E57">
      <w:pPr>
        <w:spacing w:line="240" w:lineRule="auto"/>
      </w:pPr>
      <w:r>
        <w:separator/>
      </w:r>
    </w:p>
  </w:footnote>
  <w:footnote w:type="continuationSeparator" w:id="0">
    <w:p w14:paraId="43395967" w14:textId="77777777" w:rsidR="00464E57" w:rsidRDefault="00464E57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76B6BEAA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D9C854B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D64796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5EF2FA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08783272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</w:abstractNum>
  <w:abstractNum w:abstractNumId="5" w15:restartNumberingAfterBreak="0">
    <w:nsid w:val="FFFFFF81"/>
    <w:multiLevelType w:val="singleLevel"/>
    <w:tmpl w:val="1EF642DA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</w:abstractNum>
  <w:abstractNum w:abstractNumId="6" w15:restartNumberingAfterBreak="0">
    <w:nsid w:val="FFFFFF82"/>
    <w:multiLevelType w:val="singleLevel"/>
    <w:tmpl w:val="F6CEF9A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</w:abstractNum>
  <w:abstractNum w:abstractNumId="7" w15:restartNumberingAfterBreak="0">
    <w:nsid w:val="FFFFFF83"/>
    <w:multiLevelType w:val="singleLevel"/>
    <w:tmpl w:val="7056F6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</w:abstractNum>
  <w:abstractNum w:abstractNumId="8" w15:restartNumberingAfterBreak="0">
    <w:nsid w:val="FFFFFF88"/>
    <w:multiLevelType w:val="singleLevel"/>
    <w:tmpl w:val="C06476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E612DA0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0" w15:restartNumberingAfterBreak="0">
    <w:nsid w:val="00000002"/>
    <w:multiLevelType w:val="singleLevel"/>
    <w:tmpl w:val="00000000"/>
    <w:lvl w:ilvl="0">
      <w:start w:val="2"/>
      <w:numFmt w:val="lowerLetter"/>
      <w:lvlText w:val="(%1)"/>
      <w:lvlJc w:val="left"/>
      <w:pPr>
        <w:tabs>
          <w:tab w:val="num" w:pos="600"/>
        </w:tabs>
        <w:ind w:left="600" w:hanging="600"/>
      </w:pPr>
      <w:rPr>
        <w:rFonts w:hint="default"/>
      </w:rPr>
    </w:lvl>
  </w:abstractNum>
  <w:abstractNum w:abstractNumId="11" w15:restartNumberingAfterBreak="0">
    <w:nsid w:val="00000004"/>
    <w:multiLevelType w:val="multilevel"/>
    <w:tmpl w:val="00000000"/>
    <w:lvl w:ilvl="0">
      <w:start w:val="1"/>
      <w:numFmt w:val="bullet"/>
      <w:lvlText w:val=""/>
      <w:lvlJc w:val="left"/>
      <w:pPr>
        <w:tabs>
          <w:tab w:val="num" w:pos="1000"/>
        </w:tabs>
        <w:ind w:left="1000" w:hanging="400"/>
      </w:pPr>
      <w:rPr>
        <w:rFonts w:ascii="Wingdings 3" w:hAnsi="Wingdings 3" w:cs="Wingdings 3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00000005"/>
    <w:multiLevelType w:val="singleLevel"/>
    <w:tmpl w:val="00000000"/>
    <w:lvl w:ilvl="0">
      <w:start w:val="2"/>
      <w:numFmt w:val="lowerLetter"/>
      <w:lvlText w:val="(%1)"/>
      <w:lvlJc w:val="left"/>
      <w:pPr>
        <w:tabs>
          <w:tab w:val="num" w:pos="600"/>
        </w:tabs>
        <w:ind w:left="600" w:hanging="600"/>
      </w:pPr>
      <w:rPr>
        <w:rFonts w:hint="default"/>
      </w:rPr>
    </w:lvl>
  </w:abstractNum>
  <w:abstractNum w:abstractNumId="13" w15:restartNumberingAfterBreak="0">
    <w:nsid w:val="122D7952"/>
    <w:multiLevelType w:val="hybridMultilevel"/>
    <w:tmpl w:val="93E09192"/>
    <w:lvl w:ilvl="0" w:tplc="D41CD668">
      <w:start w:val="4"/>
      <w:numFmt w:val="decimal"/>
      <w:lvlText w:val="%1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1" w:tplc="E864F46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6201468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4F678D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6BE5E4E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AB617B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3A6F4F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26E3AF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BC6176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48427E0"/>
    <w:multiLevelType w:val="hybridMultilevel"/>
    <w:tmpl w:val="8EDE472E"/>
    <w:lvl w:ilvl="0" w:tplc="0CD6CB18">
      <w:start w:val="4"/>
      <w:numFmt w:val="decimal"/>
      <w:lvlText w:val="%1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1" w:tplc="FDE2589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F24C49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57A55A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B4E500C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442563A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FE6590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97A87E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842946A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0346FA2"/>
    <w:multiLevelType w:val="hybridMultilevel"/>
    <w:tmpl w:val="DE608EB2"/>
    <w:lvl w:ilvl="0" w:tplc="FF0AB598">
      <w:start w:val="1"/>
      <w:numFmt w:val="bullet"/>
      <w:lvlText w:val=""/>
      <w:lvlJc w:val="left"/>
      <w:pPr>
        <w:tabs>
          <w:tab w:val="num" w:pos="1000"/>
        </w:tabs>
        <w:ind w:left="1000" w:hanging="400"/>
      </w:pPr>
      <w:rPr>
        <w:rFonts w:ascii="WP MathA" w:hAnsi="WP MathA" w:cs="WP MathA" w:hint="default"/>
      </w:rPr>
    </w:lvl>
    <w:lvl w:ilvl="1" w:tplc="0FCA12E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D9DC875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85E4187A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8552FAF6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3910A70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3C5CF662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9104E14C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EA2B08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79981D01"/>
    <w:multiLevelType w:val="hybridMultilevel"/>
    <w:tmpl w:val="5FB88E10"/>
    <w:lvl w:ilvl="0" w:tplc="34561C46">
      <w:start w:val="2"/>
      <w:numFmt w:val="lowerLetter"/>
      <w:lvlText w:val="(%1)"/>
      <w:lvlJc w:val="left"/>
      <w:pPr>
        <w:tabs>
          <w:tab w:val="num" w:pos="449"/>
        </w:tabs>
        <w:ind w:left="449" w:hanging="440"/>
      </w:pPr>
      <w:rPr>
        <w:rFonts w:hint="default"/>
      </w:rPr>
    </w:lvl>
    <w:lvl w:ilvl="1" w:tplc="012432F8">
      <w:start w:val="1"/>
      <w:numFmt w:val="lowerLetter"/>
      <w:lvlText w:val="%2."/>
      <w:lvlJc w:val="left"/>
      <w:pPr>
        <w:tabs>
          <w:tab w:val="num" w:pos="1089"/>
        </w:tabs>
        <w:ind w:left="1089" w:hanging="360"/>
      </w:pPr>
    </w:lvl>
    <w:lvl w:ilvl="2" w:tplc="A1DCEB84">
      <w:start w:val="1"/>
      <w:numFmt w:val="lowerRoman"/>
      <w:lvlText w:val="%3."/>
      <w:lvlJc w:val="right"/>
      <w:pPr>
        <w:tabs>
          <w:tab w:val="num" w:pos="1809"/>
        </w:tabs>
        <w:ind w:left="1809" w:hanging="180"/>
      </w:pPr>
    </w:lvl>
    <w:lvl w:ilvl="3" w:tplc="B6963D6E">
      <w:start w:val="1"/>
      <w:numFmt w:val="decimal"/>
      <w:lvlText w:val="%4."/>
      <w:lvlJc w:val="left"/>
      <w:pPr>
        <w:tabs>
          <w:tab w:val="num" w:pos="2529"/>
        </w:tabs>
        <w:ind w:left="2529" w:hanging="360"/>
      </w:pPr>
    </w:lvl>
    <w:lvl w:ilvl="4" w:tplc="08306E64">
      <w:start w:val="1"/>
      <w:numFmt w:val="lowerLetter"/>
      <w:lvlText w:val="%5."/>
      <w:lvlJc w:val="left"/>
      <w:pPr>
        <w:tabs>
          <w:tab w:val="num" w:pos="3249"/>
        </w:tabs>
        <w:ind w:left="3249" w:hanging="360"/>
      </w:pPr>
    </w:lvl>
    <w:lvl w:ilvl="5" w:tplc="5DBC61BA">
      <w:start w:val="1"/>
      <w:numFmt w:val="lowerRoman"/>
      <w:lvlText w:val="%6."/>
      <w:lvlJc w:val="right"/>
      <w:pPr>
        <w:tabs>
          <w:tab w:val="num" w:pos="3969"/>
        </w:tabs>
        <w:ind w:left="3969" w:hanging="180"/>
      </w:pPr>
    </w:lvl>
    <w:lvl w:ilvl="6" w:tplc="9004524C">
      <w:start w:val="1"/>
      <w:numFmt w:val="decimal"/>
      <w:lvlText w:val="%7."/>
      <w:lvlJc w:val="left"/>
      <w:pPr>
        <w:tabs>
          <w:tab w:val="num" w:pos="4689"/>
        </w:tabs>
        <w:ind w:left="4689" w:hanging="360"/>
      </w:pPr>
    </w:lvl>
    <w:lvl w:ilvl="7" w:tplc="904AEB42">
      <w:start w:val="1"/>
      <w:numFmt w:val="lowerLetter"/>
      <w:lvlText w:val="%8."/>
      <w:lvlJc w:val="left"/>
      <w:pPr>
        <w:tabs>
          <w:tab w:val="num" w:pos="5409"/>
        </w:tabs>
        <w:ind w:left="5409" w:hanging="360"/>
      </w:pPr>
    </w:lvl>
    <w:lvl w:ilvl="8" w:tplc="FB50D054">
      <w:start w:val="1"/>
      <w:numFmt w:val="lowerRoman"/>
      <w:lvlText w:val="%9."/>
      <w:lvlJc w:val="right"/>
      <w:pPr>
        <w:tabs>
          <w:tab w:val="num" w:pos="6129"/>
        </w:tabs>
        <w:ind w:left="6129" w:hanging="180"/>
      </w:pPr>
    </w:lvl>
  </w:abstractNum>
  <w:num w:numId="1">
    <w:abstractNumId w:val="14"/>
  </w:num>
  <w:num w:numId="2">
    <w:abstractNumId w:val="13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15"/>
  </w:num>
  <w:num w:numId="14">
    <w:abstractNumId w:val="10"/>
  </w:num>
  <w:num w:numId="15">
    <w:abstractNumId w:val="11"/>
  </w:num>
  <w:num w:numId="16">
    <w:abstractNumId w:val="12"/>
  </w:num>
  <w:num w:numId="1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mirrorMargins/>
  <w:defaultTabStop w:val="0"/>
  <w:hyphenationZone w:val="245"/>
  <w:doNotHyphenateCaps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F6FC1"/>
    <w:rsid w:val="00057DD0"/>
    <w:rsid w:val="000E2155"/>
    <w:rsid w:val="00116C1A"/>
    <w:rsid w:val="001415FF"/>
    <w:rsid w:val="001862B1"/>
    <w:rsid w:val="001A3086"/>
    <w:rsid w:val="001E31F2"/>
    <w:rsid w:val="002001A5"/>
    <w:rsid w:val="00230756"/>
    <w:rsid w:val="00267C50"/>
    <w:rsid w:val="002E14F9"/>
    <w:rsid w:val="0030154D"/>
    <w:rsid w:val="003032C0"/>
    <w:rsid w:val="003A03C6"/>
    <w:rsid w:val="003B7D0B"/>
    <w:rsid w:val="003C23B2"/>
    <w:rsid w:val="0040495C"/>
    <w:rsid w:val="00445153"/>
    <w:rsid w:val="00462767"/>
    <w:rsid w:val="00464E57"/>
    <w:rsid w:val="00542EFE"/>
    <w:rsid w:val="005B788C"/>
    <w:rsid w:val="005F4393"/>
    <w:rsid w:val="005F4A6C"/>
    <w:rsid w:val="0061545E"/>
    <w:rsid w:val="0066694A"/>
    <w:rsid w:val="00741E22"/>
    <w:rsid w:val="00746581"/>
    <w:rsid w:val="008042E1"/>
    <w:rsid w:val="008B0DD1"/>
    <w:rsid w:val="009A366A"/>
    <w:rsid w:val="009A4D8A"/>
    <w:rsid w:val="009B7579"/>
    <w:rsid w:val="009C40B1"/>
    <w:rsid w:val="009E606D"/>
    <w:rsid w:val="00A74AF8"/>
    <w:rsid w:val="00A81BB5"/>
    <w:rsid w:val="00B83879"/>
    <w:rsid w:val="00B96651"/>
    <w:rsid w:val="00BC7BD4"/>
    <w:rsid w:val="00BF0A0E"/>
    <w:rsid w:val="00C071FF"/>
    <w:rsid w:val="00C26A94"/>
    <w:rsid w:val="00C41621"/>
    <w:rsid w:val="00CC4911"/>
    <w:rsid w:val="00CD7916"/>
    <w:rsid w:val="00CE6138"/>
    <w:rsid w:val="00CF3B23"/>
    <w:rsid w:val="00D7575D"/>
    <w:rsid w:val="00D94018"/>
    <w:rsid w:val="00DF6FC1"/>
    <w:rsid w:val="00E330AE"/>
    <w:rsid w:val="00E55B67"/>
    <w:rsid w:val="00E601AB"/>
    <w:rsid w:val="00E73335"/>
    <w:rsid w:val="00F57DB9"/>
    <w:rsid w:val="00F6267A"/>
    <w:rsid w:val="00FB5A58"/>
    <w:rsid w:val="00FD2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9"/>
    <o:shapelayout v:ext="edit">
      <o:idmap v:ext="edit" data="1"/>
    </o:shapelayout>
  </w:shapeDefaults>
  <w:decimalSymbol w:val="."/>
  <w:listSeparator w:val=","/>
  <w14:docId w14:val="433957BE"/>
  <w14:defaultImageDpi w14:val="0"/>
  <w15:docId w15:val="{51905B9F-36BF-4649-A32B-735C93FD6D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en-IN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line="260" w:lineRule="exact"/>
    </w:pPr>
    <w:rPr>
      <w:rFonts w:ascii="Helvetica" w:hAnsi="Helvetica" w:cs="Helvetica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pPr>
      <w:keepNext/>
      <w:tabs>
        <w:tab w:val="left" w:pos="4500"/>
      </w:tabs>
      <w:ind w:left="600" w:hanging="600"/>
      <w:outlineLvl w:val="1"/>
    </w:pPr>
    <w:rPr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pPr>
      <w:keepNext/>
      <w:tabs>
        <w:tab w:val="left" w:pos="480"/>
      </w:tabs>
      <w:outlineLvl w:val="2"/>
    </w:pPr>
    <w:rPr>
      <w:b/>
      <w:bCs/>
    </w:rPr>
  </w:style>
  <w:style w:type="paragraph" w:styleId="Heading4">
    <w:name w:val="heading 4"/>
    <w:basedOn w:val="Normal"/>
    <w:next w:val="Normal"/>
    <w:link w:val="Heading4Char"/>
    <w:uiPriority w:val="99"/>
    <w:qFormat/>
    <w:pPr>
      <w:keepNext/>
      <w:tabs>
        <w:tab w:val="left" w:pos="480"/>
      </w:tabs>
      <w:ind w:right="128"/>
      <w:jc w:val="center"/>
      <w:outlineLvl w:val="3"/>
    </w:pPr>
    <w:rPr>
      <w:b/>
      <w:bCs/>
    </w:rPr>
  </w:style>
  <w:style w:type="paragraph" w:styleId="Heading5">
    <w:name w:val="heading 5"/>
    <w:basedOn w:val="Normal"/>
    <w:next w:val="Normal"/>
    <w:link w:val="Heading5Char"/>
    <w:uiPriority w:val="99"/>
    <w:qFormat/>
    <w:pPr>
      <w:keepNext/>
      <w:tabs>
        <w:tab w:val="left" w:pos="480"/>
      </w:tabs>
      <w:ind w:right="182"/>
      <w:jc w:val="center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uiPriority w:val="99"/>
    <w:qFormat/>
    <w:pPr>
      <w:keepNext/>
      <w:tabs>
        <w:tab w:val="left" w:pos="480"/>
      </w:tabs>
      <w:ind w:right="185"/>
      <w:jc w:val="center"/>
      <w:outlineLvl w:val="5"/>
    </w:pPr>
    <w:rPr>
      <w:b/>
      <w:bCs/>
    </w:rPr>
  </w:style>
  <w:style w:type="paragraph" w:styleId="Heading7">
    <w:name w:val="heading 7"/>
    <w:basedOn w:val="Normal"/>
    <w:next w:val="Normal"/>
    <w:link w:val="Heading7Char"/>
    <w:uiPriority w:val="99"/>
    <w:qFormat/>
    <w:pPr>
      <w:keepNext/>
      <w:tabs>
        <w:tab w:val="left" w:pos="480"/>
      </w:tabs>
      <w:ind w:right="132"/>
      <w:jc w:val="center"/>
      <w:outlineLvl w:val="6"/>
    </w:pPr>
    <w:rPr>
      <w:b/>
      <w:bCs/>
    </w:rPr>
  </w:style>
  <w:style w:type="paragraph" w:styleId="Heading8">
    <w:name w:val="heading 8"/>
    <w:basedOn w:val="Normal"/>
    <w:next w:val="Normal"/>
    <w:link w:val="Heading8Char"/>
    <w:uiPriority w:val="99"/>
    <w:qFormat/>
    <w:pPr>
      <w:keepNext/>
      <w:tabs>
        <w:tab w:val="left" w:pos="480"/>
      </w:tabs>
      <w:ind w:right="168"/>
      <w:jc w:val="center"/>
      <w:outlineLvl w:val="7"/>
    </w:pPr>
    <w:rPr>
      <w:b/>
      <w:bCs/>
    </w:rPr>
  </w:style>
  <w:style w:type="paragraph" w:styleId="Heading9">
    <w:name w:val="heading 9"/>
    <w:basedOn w:val="Normal"/>
    <w:next w:val="Normal"/>
    <w:link w:val="Heading9Char"/>
    <w:uiPriority w:val="99"/>
    <w:qFormat/>
    <w:pPr>
      <w:keepNext/>
      <w:tabs>
        <w:tab w:val="left" w:pos="480"/>
      </w:tabs>
      <w:ind w:right="171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8722C"/>
    <w:rPr>
      <w:rFonts w:asciiTheme="majorHAnsi" w:eastAsiaTheme="majorEastAsia" w:hAnsiTheme="majorHAnsi" w:cstheme="majorBidi"/>
      <w:b/>
      <w:bCs/>
      <w:kern w:val="32"/>
      <w:sz w:val="32"/>
      <w:szCs w:val="32"/>
      <w:lang w:val="en-US" w:eastAsia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8722C"/>
    <w:rPr>
      <w:rFonts w:asciiTheme="majorHAnsi" w:eastAsiaTheme="majorEastAsia" w:hAnsiTheme="majorHAnsi" w:cstheme="majorBidi"/>
      <w:b/>
      <w:bCs/>
      <w:i/>
      <w:iCs/>
      <w:sz w:val="28"/>
      <w:szCs w:val="28"/>
      <w:lang w:val="en-US" w:eastAsia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8722C"/>
    <w:rPr>
      <w:rFonts w:asciiTheme="majorHAnsi" w:eastAsiaTheme="majorEastAsia" w:hAnsiTheme="majorHAnsi" w:cstheme="majorBidi"/>
      <w:b/>
      <w:bCs/>
      <w:sz w:val="26"/>
      <w:szCs w:val="26"/>
      <w:lang w:val="en-US" w:eastAsia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8722C"/>
    <w:rPr>
      <w:rFonts w:asciiTheme="minorHAnsi" w:eastAsiaTheme="minorEastAsia" w:hAnsiTheme="minorHAnsi" w:cstheme="minorBidi"/>
      <w:b/>
      <w:bCs/>
      <w:sz w:val="28"/>
      <w:szCs w:val="28"/>
      <w:lang w:val="en-US" w:eastAsia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8722C"/>
    <w:rPr>
      <w:rFonts w:asciiTheme="minorHAnsi" w:eastAsiaTheme="minorEastAsia" w:hAnsiTheme="minorHAnsi" w:cstheme="minorBidi"/>
      <w:b/>
      <w:bCs/>
      <w:i/>
      <w:iCs/>
      <w:sz w:val="26"/>
      <w:szCs w:val="26"/>
      <w:lang w:val="en-US" w:eastAsia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8722C"/>
    <w:rPr>
      <w:rFonts w:asciiTheme="minorHAnsi" w:eastAsiaTheme="minorEastAsia" w:hAnsiTheme="minorHAnsi" w:cstheme="minorBidi"/>
      <w:b/>
      <w:bCs/>
      <w:lang w:val="en-US" w:eastAsia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8722C"/>
    <w:rPr>
      <w:rFonts w:asciiTheme="minorHAnsi" w:eastAsiaTheme="minorEastAsia" w:hAnsiTheme="minorHAnsi" w:cstheme="minorBidi"/>
      <w:sz w:val="24"/>
      <w:szCs w:val="24"/>
      <w:lang w:val="en-US" w:eastAsia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8722C"/>
    <w:rPr>
      <w:rFonts w:asciiTheme="minorHAnsi" w:eastAsiaTheme="minorEastAsia" w:hAnsiTheme="minorHAnsi" w:cstheme="minorBidi"/>
      <w:i/>
      <w:iCs/>
      <w:sz w:val="24"/>
      <w:szCs w:val="24"/>
      <w:lang w:val="en-US" w:eastAsia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8722C"/>
    <w:rPr>
      <w:rFonts w:asciiTheme="majorHAnsi" w:eastAsiaTheme="majorEastAsia" w:hAnsiTheme="majorHAnsi" w:cstheme="majorBidi"/>
      <w:lang w:val="en-US" w:eastAsia="en-US"/>
    </w:rPr>
  </w:style>
  <w:style w:type="paragraph" w:styleId="Footer">
    <w:name w:val="footer"/>
    <w:basedOn w:val="Normal"/>
    <w:link w:val="FooterChar"/>
    <w:uiPriority w:val="99"/>
    <w:pPr>
      <w:tabs>
        <w:tab w:val="center" w:pos="4960"/>
        <w:tab w:val="right" w:pos="9940"/>
      </w:tabs>
      <w:spacing w:line="240" w:lineRule="exact"/>
      <w:jc w:val="center"/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locked/>
    <w:rsid w:val="00BC7BD4"/>
    <w:rPr>
      <w:rFonts w:ascii="Helvetica" w:hAnsi="Helvetica" w:cs="Helvetica"/>
    </w:rPr>
  </w:style>
  <w:style w:type="character" w:styleId="PageNumber">
    <w:name w:val="page number"/>
    <w:basedOn w:val="DefaultParagraphFont"/>
    <w:uiPriority w:val="99"/>
    <w:rPr>
      <w:rFonts w:cs="Times New Roman"/>
    </w:rPr>
  </w:style>
  <w:style w:type="paragraph" w:styleId="Header">
    <w:name w:val="header"/>
    <w:basedOn w:val="Normal"/>
    <w:link w:val="HeaderChar"/>
    <w:uiPriority w:val="99"/>
    <w:semiHidden/>
    <w:pPr>
      <w:tabs>
        <w:tab w:val="center" w:pos="4960"/>
        <w:tab w:val="right" w:pos="9940"/>
      </w:tabs>
      <w:spacing w:line="320" w:lineRule="exact"/>
    </w:pPr>
    <w:rPr>
      <w:b/>
      <w:bCs/>
      <w:sz w:val="28"/>
      <w:szCs w:val="28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18722C"/>
    <w:rPr>
      <w:rFonts w:ascii="Helvetica" w:hAnsi="Helvetica" w:cs="Helvetica"/>
      <w:lang w:val="en-US" w:eastAsia="en-US"/>
    </w:rPr>
  </w:style>
  <w:style w:type="paragraph" w:customStyle="1" w:styleId="BodyLarge">
    <w:name w:val="Body (Large)"/>
    <w:basedOn w:val="Normal"/>
    <w:uiPriority w:val="99"/>
    <w:pPr>
      <w:spacing w:line="320" w:lineRule="exact"/>
    </w:pPr>
    <w:rPr>
      <w:b/>
      <w:bCs/>
      <w:sz w:val="28"/>
      <w:szCs w:val="28"/>
    </w:rPr>
  </w:style>
  <w:style w:type="paragraph" w:customStyle="1" w:styleId="Chapternumber">
    <w:name w:val="Chapter number"/>
    <w:basedOn w:val="Normal"/>
    <w:next w:val="Normal"/>
    <w:uiPriority w:val="99"/>
    <w:pPr>
      <w:keepNext/>
      <w:spacing w:line="520" w:lineRule="exact"/>
      <w:jc w:val="center"/>
    </w:pPr>
    <w:rPr>
      <w:b/>
      <w:bCs/>
      <w:sz w:val="48"/>
      <w:szCs w:val="48"/>
    </w:rPr>
  </w:style>
  <w:style w:type="paragraph" w:styleId="BodyTextIndent3">
    <w:name w:val="Body Text Indent 3"/>
    <w:basedOn w:val="Normal"/>
    <w:link w:val="BodyTextIndent3Char"/>
    <w:uiPriority w:val="99"/>
    <w:semiHidden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18722C"/>
    <w:rPr>
      <w:rFonts w:ascii="Helvetica" w:hAnsi="Helvetica" w:cs="Helvetica"/>
      <w:sz w:val="16"/>
      <w:szCs w:val="16"/>
      <w:lang w:val="en-US" w:eastAsia="en-US"/>
    </w:rPr>
  </w:style>
  <w:style w:type="paragraph" w:customStyle="1" w:styleId="Chaptertitle">
    <w:name w:val="Chapter title"/>
    <w:basedOn w:val="Normal"/>
    <w:next w:val="Normal"/>
    <w:uiPriority w:val="99"/>
    <w:pPr>
      <w:spacing w:before="120" w:line="400" w:lineRule="exact"/>
      <w:jc w:val="center"/>
    </w:pPr>
    <w:rPr>
      <w:b/>
      <w:bCs/>
      <w:sz w:val="36"/>
      <w:szCs w:val="36"/>
    </w:rPr>
  </w:style>
  <w:style w:type="paragraph" w:customStyle="1" w:styleId="1Head">
    <w:name w:val="#1 Head"/>
    <w:basedOn w:val="Normal"/>
    <w:next w:val="Normal"/>
    <w:uiPriority w:val="99"/>
    <w:pPr>
      <w:spacing w:before="120" w:line="320" w:lineRule="exact"/>
      <w:outlineLvl w:val="0"/>
    </w:pPr>
    <w:rPr>
      <w:b/>
      <w:bCs/>
      <w:sz w:val="28"/>
      <w:szCs w:val="28"/>
    </w:rPr>
  </w:style>
  <w:style w:type="paragraph" w:customStyle="1" w:styleId="2Head">
    <w:name w:val="#2 Head"/>
    <w:basedOn w:val="Normal"/>
    <w:next w:val="Normal"/>
    <w:uiPriority w:val="99"/>
    <w:pPr>
      <w:spacing w:line="400" w:lineRule="exact"/>
      <w:jc w:val="center"/>
      <w:outlineLvl w:val="0"/>
    </w:pPr>
    <w:rPr>
      <w:b/>
      <w:bCs/>
      <w:sz w:val="36"/>
      <w:szCs w:val="36"/>
    </w:rPr>
  </w:style>
  <w:style w:type="paragraph" w:customStyle="1" w:styleId="BodyAtoQ">
    <w:name w:val="Body (AtoQ)"/>
    <w:basedOn w:val="Normal"/>
    <w:uiPriority w:val="99"/>
    <w:pPr>
      <w:tabs>
        <w:tab w:val="left" w:pos="600"/>
        <w:tab w:val="left" w:pos="1080"/>
        <w:tab w:val="right" w:pos="9940"/>
      </w:tabs>
      <w:jc w:val="both"/>
    </w:pPr>
  </w:style>
  <w:style w:type="paragraph" w:styleId="BalloonText">
    <w:name w:val="Balloon Text"/>
    <w:basedOn w:val="Normal"/>
    <w:link w:val="BalloonTextChar"/>
    <w:uiPriority w:val="99"/>
    <w:semiHidden/>
    <w:rsid w:val="009B757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722C"/>
    <w:rPr>
      <w:sz w:val="0"/>
      <w:szCs w:val="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oleObject" Target="embeddings/oleObject3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oleObject" Target="embeddings/oleObject2.bin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9</Pages>
  <Words>1168</Words>
  <Characters>6664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CHAPTER 10</vt:lpstr>
    </vt:vector>
  </TitlesOfParts>
  <Company>Caron Communications</Company>
  <LinksUpToDate>false</LinksUpToDate>
  <CharactersWithSpaces>7817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CHAPTER 10</dc:title>
  <dc:subject>Accounting Principles, 6e</dc:subject>
  <dc:creator>Weygandt</dc:creator>
  <cp:lastModifiedBy>Amy Oline</cp:lastModifiedBy>
  <cp:revision>7</cp:revision>
  <cp:lastPrinted>2011-05-18T18:23:00Z</cp:lastPrinted>
  <dcterms:created xsi:type="dcterms:W3CDTF">2017-01-13T20:37:00Z</dcterms:created>
  <dcterms:modified xsi:type="dcterms:W3CDTF">2019-12-17T19:12:00Z</dcterms:modified>
</cp:coreProperties>
</file>